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2411D2C"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44084">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4746E2ED" w14:textId="5B7A0828" w:rsidR="00F63033" w:rsidRPr="00212C99" w:rsidRDefault="00FD66D4" w:rsidP="00212C99">
      <w:pPr>
        <w:jc w:val="center"/>
        <w:rPr>
          <w:rFonts w:ascii="Arial" w:hAnsi="Arial" w:cs="Arial"/>
        </w:rPr>
      </w:pPr>
      <w:r>
        <w:rPr>
          <w:noProof/>
        </w:rPr>
        <w:drawing>
          <wp:inline distT="0" distB="0" distL="0" distR="0" wp14:anchorId="010B3588" wp14:editId="2BF7C62A">
            <wp:extent cx="4191000" cy="11366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36650"/>
                    </a:xfrm>
                    <a:prstGeom prst="rect">
                      <a:avLst/>
                    </a:prstGeom>
                    <a:noFill/>
                    <a:ln>
                      <a:noFill/>
                    </a:ln>
                  </pic:spPr>
                </pic:pic>
              </a:graphicData>
            </a:graphic>
          </wp:inline>
        </w:drawing>
      </w: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489A9D77" w14:textId="77777777" w:rsidR="00BE7B2A" w:rsidRPr="00282A9C" w:rsidRDefault="00BE7B2A" w:rsidP="00BE7B2A">
      <w:pPr>
        <w:ind w:right="135"/>
        <w:jc w:val="center"/>
        <w:rPr>
          <w:rFonts w:ascii="Arial" w:hAnsi="Arial" w:cs="Arial"/>
          <w:sz w:val="44"/>
        </w:rPr>
      </w:pPr>
    </w:p>
    <w:p w14:paraId="344D2FAB" w14:textId="77777777" w:rsidR="0077047C" w:rsidRPr="006B37B0" w:rsidRDefault="0077047C" w:rsidP="0077047C">
      <w:pPr>
        <w:jc w:val="center"/>
        <w:rPr>
          <w:rFonts w:ascii="Arial" w:hAnsi="Arial" w:cs="Arial"/>
          <w:b/>
          <w:bCs/>
          <w:sz w:val="30"/>
          <w:szCs w:val="30"/>
        </w:rPr>
      </w:pPr>
      <w:bookmarkStart w:id="1" w:name="_Hlk210917649"/>
      <w:r w:rsidRPr="006B37B0">
        <w:rPr>
          <w:rFonts w:ascii="Arial" w:hAnsi="Arial" w:cs="Arial"/>
          <w:b/>
          <w:bCs/>
          <w:sz w:val="30"/>
          <w:szCs w:val="30"/>
        </w:rPr>
        <w:t>TRAVAUX DE RENOVATION DES MENUISERIES EXTERIEURES</w:t>
      </w:r>
      <w:r w:rsidRPr="006B37B0">
        <w:rPr>
          <w:rFonts w:ascii="Arial" w:hAnsi="Arial" w:cs="Arial"/>
          <w:b/>
          <w:bCs/>
          <w:sz w:val="32"/>
          <w:szCs w:val="32"/>
        </w:rPr>
        <w:t xml:space="preserve"> </w:t>
      </w:r>
      <w:r w:rsidRPr="006B37B0">
        <w:rPr>
          <w:rFonts w:ascii="Arial" w:hAnsi="Arial" w:cs="Arial"/>
          <w:b/>
          <w:bCs/>
          <w:sz w:val="30"/>
          <w:szCs w:val="30"/>
        </w:rPr>
        <w:t>DE L’ANCIEN HÔTEL DE VILLACERF</w:t>
      </w:r>
    </w:p>
    <w:p w14:paraId="102A7237" w14:textId="77777777" w:rsidR="0077047C" w:rsidRPr="006B37B0" w:rsidRDefault="0077047C" w:rsidP="0077047C">
      <w:pPr>
        <w:jc w:val="center"/>
        <w:rPr>
          <w:rFonts w:ascii="Arial" w:hAnsi="Arial" w:cs="Arial"/>
          <w:b/>
          <w:bCs/>
          <w:sz w:val="30"/>
          <w:szCs w:val="30"/>
        </w:rPr>
      </w:pPr>
      <w:r w:rsidRPr="006B37B0">
        <w:rPr>
          <w:rFonts w:ascii="Arial" w:hAnsi="Arial" w:cs="Arial"/>
          <w:b/>
          <w:bCs/>
          <w:sz w:val="30"/>
          <w:szCs w:val="30"/>
        </w:rPr>
        <w:t xml:space="preserve">SITUE 11 PLACE DES VOSGES/12 RUE DE TURENNE </w:t>
      </w:r>
    </w:p>
    <w:p w14:paraId="476C5935" w14:textId="77777777" w:rsidR="0077047C" w:rsidRPr="006B37B0" w:rsidRDefault="0077047C" w:rsidP="0077047C">
      <w:pPr>
        <w:jc w:val="center"/>
        <w:rPr>
          <w:rFonts w:ascii="Arial" w:hAnsi="Arial" w:cs="Arial"/>
          <w:b/>
          <w:bCs/>
          <w:sz w:val="30"/>
          <w:szCs w:val="30"/>
          <w:highlight w:val="cyan"/>
        </w:rPr>
      </w:pPr>
      <w:r w:rsidRPr="006B37B0">
        <w:rPr>
          <w:rFonts w:ascii="Arial" w:hAnsi="Arial" w:cs="Arial"/>
          <w:b/>
          <w:bCs/>
          <w:sz w:val="30"/>
          <w:szCs w:val="30"/>
        </w:rPr>
        <w:t>A PARIS IV</w:t>
      </w:r>
      <w:r w:rsidRPr="006B37B0">
        <w:rPr>
          <w:rFonts w:ascii="Arial" w:hAnsi="Arial" w:cs="Arial"/>
          <w:b/>
          <w:bCs/>
          <w:sz w:val="30"/>
          <w:szCs w:val="30"/>
          <w:vertAlign w:val="superscript"/>
        </w:rPr>
        <w:t>ème</w:t>
      </w:r>
    </w:p>
    <w:bookmarkEnd w:id="1"/>
    <w:p w14:paraId="30F31361" w14:textId="77777777" w:rsidR="00E44084" w:rsidRPr="00282A9C" w:rsidRDefault="00E44084" w:rsidP="00E44084">
      <w:pPr>
        <w:pStyle w:val="Chapitre"/>
        <w:pBdr>
          <w:bottom w:val="thinThickSmallGap" w:sz="12" w:space="1" w:color="808080"/>
        </w:pBdr>
        <w:ind w:right="135"/>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ACCD2DB" w14:textId="77777777" w:rsidR="000E102F" w:rsidRDefault="000E102F"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Pr>
          <w:rFonts w:ascii="Arial" w:hAnsi="Arial" w:cs="Arial"/>
          <w:b/>
          <w:sz w:val="32"/>
          <w14:shadow w14:blurRad="50800" w14:dist="38100" w14:dir="2700000" w14:sx="100000" w14:sy="100000" w14:kx="0" w14:ky="0" w14:algn="tl">
            <w14:srgbClr w14:val="000000">
              <w14:alpha w14:val="60000"/>
            </w14:srgbClr>
          </w14:shadow>
        </w:rPr>
        <w:t>Marché à procédure adaptée</w:t>
      </w:r>
    </w:p>
    <w:p w14:paraId="7B2C82CB" w14:textId="1188DFB8" w:rsidR="009953B5" w:rsidRDefault="009953B5"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2C34A6">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7779F0" w:rsidRPr="007779F0">
        <w:rPr>
          <w:rFonts w:ascii="Arial" w:hAnsi="Arial" w:cs="Arial"/>
          <w:b/>
          <w:sz w:val="32"/>
          <w14:shadow w14:blurRad="50800" w14:dist="38100" w14:dir="2700000" w14:sx="100000" w14:sy="100000" w14:kx="0" w14:ky="0" w14:algn="tl">
            <w14:srgbClr w14:val="000000">
              <w14:alpha w14:val="60000"/>
            </w14:srgbClr>
          </w14:shadow>
        </w:rPr>
        <w:t>P2</w:t>
      </w:r>
      <w:r w:rsidR="0077047C">
        <w:rPr>
          <w:rFonts w:ascii="Arial" w:hAnsi="Arial" w:cs="Arial"/>
          <w:b/>
          <w:sz w:val="32"/>
          <w14:shadow w14:blurRad="50800" w14:dist="38100" w14:dir="2700000" w14:sx="100000" w14:sy="100000" w14:kx="0" w14:ky="0" w14:algn="tl">
            <w14:srgbClr w14:val="000000">
              <w14:alpha w14:val="60000"/>
            </w14:srgbClr>
          </w14:shadow>
        </w:rPr>
        <w:t>532</w:t>
      </w:r>
      <w:r w:rsidRPr="007779F0">
        <w:rPr>
          <w:rFonts w:ascii="Arial" w:hAnsi="Arial" w:cs="Arial"/>
          <w:b/>
          <w:sz w:val="32"/>
          <w14:shadow w14:blurRad="50800" w14:dist="38100" w14:dir="2700000" w14:sx="100000" w14:sy="100000" w14:kx="0" w14:ky="0" w14:algn="tl">
            <w14:srgbClr w14:val="000000">
              <w14:alpha w14:val="60000"/>
            </w14:srgbClr>
          </w14:shadow>
        </w:rPr>
        <w:t>-PA-DIFI</w:t>
      </w:r>
    </w:p>
    <w:p w14:paraId="26359515" w14:textId="77777777" w:rsidR="0077047C" w:rsidRDefault="0077047C"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p>
    <w:p w14:paraId="418F11BC" w14:textId="739B69E0" w:rsidR="00A54F74" w:rsidRDefault="00A54F74" w:rsidP="00771279">
      <w:pPr>
        <w:tabs>
          <w:tab w:val="left" w:pos="2835"/>
        </w:tabs>
        <w:ind w:right="135"/>
        <w:jc w:val="center"/>
        <w:rPr>
          <w:rFonts w:ascii="Arial" w:hAnsi="Arial" w:cs="Arial"/>
        </w:rPr>
      </w:pPr>
    </w:p>
    <w:p w14:paraId="4BB97C50" w14:textId="25E2D724" w:rsidR="00FD66D4" w:rsidRDefault="00FD66D4" w:rsidP="00C555CD">
      <w:pPr>
        <w:jc w:val="center"/>
        <w:rPr>
          <w:rFonts w:ascii="Arial" w:hAnsi="Arial" w:cs="Arial"/>
        </w:rPr>
      </w:pPr>
    </w:p>
    <w:p w14:paraId="0A643DE6" w14:textId="59AFAF96" w:rsidR="00FD66D4" w:rsidRDefault="00FD66D4" w:rsidP="00C555CD">
      <w:pPr>
        <w:jc w:val="center"/>
        <w:rPr>
          <w:rFonts w:ascii="Arial" w:hAnsi="Arial" w:cs="Arial"/>
        </w:rPr>
      </w:pPr>
    </w:p>
    <w:p w14:paraId="43EFE682" w14:textId="656ADAF9" w:rsidR="0051192D" w:rsidRDefault="0051192D" w:rsidP="00C555CD">
      <w:pPr>
        <w:jc w:val="center"/>
        <w:rPr>
          <w:rFonts w:ascii="Arial" w:hAnsi="Arial" w:cs="Arial"/>
        </w:rPr>
      </w:pPr>
    </w:p>
    <w:p w14:paraId="4F5F62D0" w14:textId="195EB608" w:rsidR="0051192D" w:rsidRDefault="0051192D"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714748A8"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p>
    <w:p w14:paraId="76D6F474" w14:textId="77777777" w:rsidR="00771279" w:rsidRDefault="00771279"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3DF81E8E" w14:textId="72B8F810" w:rsidR="00771279" w:rsidRPr="00771279" w:rsidRDefault="00771279" w:rsidP="00771279">
      <w:pPr>
        <w:pStyle w:val="Paragraphedeliste"/>
        <w:spacing w:after="0" w:line="240" w:lineRule="auto"/>
        <w:jc w:val="center"/>
        <w:rPr>
          <w:rFonts w:ascii="Arial" w:hAnsi="Arial" w:cs="Arial"/>
          <w:b/>
          <w:bCs/>
          <w:sz w:val="36"/>
          <w:szCs w:val="36"/>
        </w:rPr>
      </w:pPr>
      <w:r w:rsidRPr="00771279">
        <w:rPr>
          <w:rFonts w:ascii="Arial" w:hAnsi="Arial" w:cs="Arial"/>
          <w:b/>
          <w:bCs/>
          <w:sz w:val="36"/>
          <w:szCs w:val="36"/>
        </w:rPr>
        <w:t>LOT 03</w:t>
      </w:r>
    </w:p>
    <w:p w14:paraId="0A53F7E9" w14:textId="3D116CC8" w:rsidR="00771279" w:rsidRPr="00771279" w:rsidRDefault="00771279" w:rsidP="00771279">
      <w:pPr>
        <w:pStyle w:val="Paragraphedeliste"/>
        <w:spacing w:after="0" w:line="240" w:lineRule="auto"/>
        <w:rPr>
          <w:rFonts w:ascii="Arial" w:hAnsi="Arial" w:cs="Arial"/>
          <w:b/>
          <w:bCs/>
          <w:sz w:val="36"/>
          <w:szCs w:val="36"/>
        </w:rPr>
      </w:pPr>
      <w:r w:rsidRPr="00771279">
        <w:rPr>
          <w:rFonts w:ascii="Arial" w:hAnsi="Arial" w:cs="Arial"/>
          <w:b/>
          <w:bCs/>
          <w:sz w:val="36"/>
          <w:szCs w:val="36"/>
        </w:rPr>
        <w:t>Menuiseries extérieures bois traditionnelles</w:t>
      </w:r>
    </w:p>
    <w:p w14:paraId="00B3BC85" w14:textId="77777777" w:rsidR="00771279" w:rsidRPr="0051192D" w:rsidRDefault="00771279"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0854A08D" w14:textId="31A0088E" w:rsidR="00FD66D4" w:rsidRDefault="00FD66D4" w:rsidP="00C555CD">
      <w:pPr>
        <w:jc w:val="center"/>
        <w:rPr>
          <w:rFonts w:ascii="Arial" w:hAnsi="Arial" w:cs="Arial"/>
        </w:rPr>
      </w:pPr>
    </w:p>
    <w:p w14:paraId="6375066D" w14:textId="77777777" w:rsidR="00FD66D4" w:rsidRPr="00A54F74" w:rsidRDefault="00FD66D4" w:rsidP="00C555CD">
      <w:pPr>
        <w:jc w:val="center"/>
        <w:rPr>
          <w:rFonts w:ascii="Arial" w:hAnsi="Arial" w:cs="Arial"/>
        </w:rPr>
      </w:pPr>
    </w:p>
    <w:p w14:paraId="68467570" w14:textId="1DE91A0E" w:rsidR="00212C99" w:rsidRPr="006829C3" w:rsidRDefault="00212C99" w:rsidP="005062C8">
      <w:pPr>
        <w:jc w:val="center"/>
        <w:rPr>
          <w:rFonts w:ascii="Arial" w:hAnsi="Arial" w:cs="Arial"/>
          <w:sz w:val="22"/>
          <w:szCs w:val="22"/>
        </w:rPr>
      </w:pPr>
      <w:r>
        <w:rPr>
          <w:rFonts w:ascii="Arial" w:hAnsi="Arial" w:cs="Arial"/>
          <w:color w:val="000000"/>
          <w:sz w:val="22"/>
        </w:rPr>
        <w:br w:type="page"/>
      </w:r>
    </w:p>
    <w:p w14:paraId="721425C6" w14:textId="1CB97E4D" w:rsidR="00A53B73" w:rsidRPr="00D16779" w:rsidRDefault="00A53B73" w:rsidP="00D16779">
      <w:pPr>
        <w:pStyle w:val="Titre1"/>
        <w:numPr>
          <w:ilvl w:val="0"/>
          <w:numId w:val="0"/>
        </w:numPr>
        <w:shd w:val="pct12" w:color="auto" w:fill="FFFFFF"/>
        <w:jc w:val="left"/>
        <w:rPr>
          <w:sz w:val="22"/>
          <w:szCs w:val="22"/>
        </w:rPr>
      </w:pPr>
      <w:bookmarkStart w:id="2" w:name="_Toc211140175"/>
      <w:r w:rsidRPr="00D16779">
        <w:rPr>
          <w:sz w:val="22"/>
          <w:szCs w:val="22"/>
        </w:rPr>
        <w:lastRenderedPageBreak/>
        <w:t xml:space="preserve">ARTICLE 1 - </w:t>
      </w:r>
      <w:r w:rsidR="006829C3" w:rsidRPr="00D16779">
        <w:rPr>
          <w:sz w:val="22"/>
          <w:szCs w:val="22"/>
        </w:rPr>
        <w:t>IDENTIFIANT</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4E14E83A"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r w:rsidR="00822D21">
        <w:rPr>
          <w:rFonts w:ascii="Arial" w:hAnsi="Arial" w:cs="Arial"/>
          <w:color w:val="000000"/>
          <w:u w:val="single"/>
        </w:rPr>
        <w:t xml:space="preserve"> – Maître d’ouvrage</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6B8055C8" w:rsidR="006E5022" w:rsidRPr="00D16779" w:rsidRDefault="006E5022" w:rsidP="00D16779">
      <w:pPr>
        <w:rPr>
          <w:rFonts w:ascii="Arial" w:hAnsi="Arial" w:cs="Arial"/>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16779">
        <w:rPr>
          <w:rFonts w:ascii="Arial" w:hAnsi="Arial" w:cs="Arial"/>
          <w:b/>
          <w:bCs/>
        </w:rPr>
        <w:t>Agence Centrale des Organismes de Sécurité Sociale (ACOSS)</w:t>
      </w:r>
      <w:r w:rsidRPr="00D16779">
        <w:rPr>
          <w:rFonts w:ascii="Arial" w:hAnsi="Arial" w:cs="Arial"/>
        </w:rPr>
        <w:t>,</w:t>
      </w:r>
      <w:r w:rsidR="003A0B39" w:rsidRPr="00D16779">
        <w:rPr>
          <w:rFonts w:ascii="Arial" w:hAnsi="Arial" w:cs="Arial"/>
        </w:rPr>
        <w:t xml:space="preserve"> Caisse Nationale des </w:t>
      </w:r>
      <w:r w:rsidR="00FC51FF" w:rsidRPr="00D16779">
        <w:rPr>
          <w:rFonts w:ascii="Arial" w:hAnsi="Arial" w:cs="Arial"/>
        </w:rPr>
        <w:t>URSSAF, établissement</w:t>
      </w:r>
      <w:r w:rsidRPr="00D16779">
        <w:rPr>
          <w:rFonts w:ascii="Arial" w:hAnsi="Arial" w:cs="Arial"/>
        </w:rPr>
        <w:t xml:space="preserve">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1188F631" w14:textId="1E50613C" w:rsidR="00C555CD" w:rsidRPr="00C555CD" w:rsidRDefault="00C555CD" w:rsidP="00C555C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412715B6" w14:textId="2D6D3979" w:rsidR="0077047C" w:rsidRPr="0077047C" w:rsidRDefault="00BE7B2A" w:rsidP="0077047C">
      <w:pPr>
        <w:jc w:val="both"/>
        <w:rPr>
          <w:rFonts w:ascii="Arial" w:hAnsi="Arial" w:cs="Arial"/>
        </w:rPr>
      </w:pPr>
      <w:r w:rsidRPr="00BE7B2A">
        <w:rPr>
          <w:rFonts w:ascii="Arial" w:hAnsi="Arial" w:cs="Arial"/>
        </w:rPr>
        <w:t xml:space="preserve">Le présent marché porte sur </w:t>
      </w:r>
      <w:bookmarkStart w:id="14" w:name="_Hlk211270780"/>
      <w:r w:rsidR="001A044A">
        <w:rPr>
          <w:rFonts w:ascii="Arial" w:hAnsi="Arial" w:cs="Arial"/>
        </w:rPr>
        <w:t>d</w:t>
      </w:r>
      <w:r w:rsidR="00E44084">
        <w:rPr>
          <w:rFonts w:ascii="Arial" w:hAnsi="Arial" w:cs="Arial"/>
        </w:rPr>
        <w:t xml:space="preserve">es </w:t>
      </w:r>
      <w:bookmarkStart w:id="15" w:name="_Hlk66201011"/>
      <w:r w:rsidR="00E44084" w:rsidRPr="005E36E7">
        <w:rPr>
          <w:rFonts w:ascii="Arial" w:hAnsi="Arial" w:cs="Arial"/>
          <w:b/>
          <w:bCs/>
        </w:rPr>
        <w:t xml:space="preserve">travaux </w:t>
      </w:r>
      <w:r w:rsidR="00D16779" w:rsidRPr="005E36E7">
        <w:rPr>
          <w:rFonts w:ascii="Arial" w:hAnsi="Arial" w:cs="Arial"/>
          <w:b/>
          <w:bCs/>
        </w:rPr>
        <w:t xml:space="preserve">de rénovation </w:t>
      </w:r>
      <w:bookmarkEnd w:id="15"/>
      <w:r w:rsidR="0077047C" w:rsidRPr="005E36E7">
        <w:rPr>
          <w:rFonts w:ascii="Arial" w:hAnsi="Arial" w:cs="Arial"/>
          <w:b/>
          <w:bCs/>
        </w:rPr>
        <w:t>des menuiseries extérieures de l’ancien hôtel de Villacerf situ</w:t>
      </w:r>
      <w:r w:rsidR="00E84380" w:rsidRPr="005E36E7">
        <w:rPr>
          <w:rFonts w:ascii="Arial" w:hAnsi="Arial" w:cs="Arial"/>
          <w:b/>
          <w:bCs/>
        </w:rPr>
        <w:t>é</w:t>
      </w:r>
      <w:r w:rsidR="0077047C" w:rsidRPr="005E36E7">
        <w:rPr>
          <w:rFonts w:ascii="Arial" w:hAnsi="Arial" w:cs="Arial"/>
          <w:b/>
          <w:bCs/>
        </w:rPr>
        <w:t xml:space="preserve"> 11 Place des Vosges/12 rue de Turenne à Paris 4</w:t>
      </w:r>
      <w:r w:rsidR="00A56776" w:rsidRPr="005E36E7">
        <w:rPr>
          <w:rFonts w:ascii="Arial" w:hAnsi="Arial" w:cs="Arial"/>
          <w:b/>
          <w:bCs/>
          <w:vertAlign w:val="superscript"/>
        </w:rPr>
        <w:t>è</w:t>
      </w:r>
      <w:r w:rsidR="0077047C" w:rsidRPr="005E36E7">
        <w:rPr>
          <w:rFonts w:ascii="Arial" w:hAnsi="Arial" w:cs="Arial"/>
          <w:b/>
          <w:bCs/>
          <w:vertAlign w:val="superscript"/>
        </w:rPr>
        <w:t>me</w:t>
      </w:r>
      <w:bookmarkEnd w:id="14"/>
      <w:r w:rsidR="00771279" w:rsidRPr="005E36E7">
        <w:rPr>
          <w:rFonts w:ascii="Arial" w:hAnsi="Arial" w:cs="Arial"/>
          <w:b/>
          <w:bCs/>
        </w:rPr>
        <w:t xml:space="preserve"> – LOT 03</w:t>
      </w:r>
    </w:p>
    <w:p w14:paraId="3C83B11F" w14:textId="1378BFAF" w:rsidR="00C00C87" w:rsidRPr="00BE7B2A" w:rsidRDefault="00C00C87" w:rsidP="00CF21FF">
      <w:pPr>
        <w:pStyle w:val="Corpsdetexte3"/>
        <w:jc w:val="both"/>
        <w:rPr>
          <w:rFonts w:ascii="Arial" w:hAnsi="Arial" w:cs="Arial"/>
          <w:sz w:val="20"/>
          <w:u w:val="none"/>
        </w:rPr>
      </w:pP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70EFF90F" w14:textId="0135251E" w:rsidR="006E5022" w:rsidRDefault="006E5022" w:rsidP="00CF21FF">
      <w:pPr>
        <w:pStyle w:val="En-tte"/>
        <w:tabs>
          <w:tab w:val="clear" w:pos="9072"/>
          <w:tab w:val="left" w:pos="1134"/>
          <w:tab w:val="left" w:pos="1843"/>
          <w:tab w:val="left" w:pos="8505"/>
        </w:tabs>
        <w:spacing w:line="240" w:lineRule="exact"/>
        <w:jc w:val="both"/>
        <w:rPr>
          <w:rFonts w:cs="Arial"/>
        </w:rPr>
      </w:pPr>
      <w:r w:rsidRPr="00AD6B9E">
        <w:rPr>
          <w:rFonts w:cs="Arial"/>
        </w:rPr>
        <w:t xml:space="preserve">Monsieur </w:t>
      </w:r>
      <w:r w:rsidR="003F5134">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4459AE38" w14:textId="6EE47896" w:rsidR="006829C3" w:rsidRPr="006E5022" w:rsidRDefault="006E5022" w:rsidP="00CF21FF">
      <w:pPr>
        <w:jc w:val="both"/>
        <w:rPr>
          <w:rFonts w:ascii="Arial" w:hAnsi="Arial" w:cs="Arial"/>
        </w:rPr>
      </w:pPr>
      <w:r w:rsidRPr="00F20D53">
        <w:rPr>
          <w:rFonts w:ascii="Arial" w:hAnsi="Arial" w:cs="Arial"/>
        </w:rPr>
        <w:t xml:space="preserve">Décret du </w:t>
      </w:r>
      <w:r w:rsidR="00E16685">
        <w:rPr>
          <w:rFonts w:ascii="Arial" w:hAnsi="Arial" w:cs="Arial"/>
        </w:rPr>
        <w:t>8</w:t>
      </w:r>
      <w:r>
        <w:rPr>
          <w:rFonts w:ascii="Arial" w:hAnsi="Arial" w:cs="Arial"/>
        </w:rPr>
        <w:t xml:space="preserve"> décembre 2016</w:t>
      </w:r>
      <w:r w:rsidRPr="00F20D53">
        <w:rPr>
          <w:rFonts w:ascii="Arial" w:hAnsi="Arial" w:cs="Arial"/>
        </w:rPr>
        <w:t xml:space="preserve"> portant nomination du directeur de l'Agence centrale des</w:t>
      </w:r>
      <w:r>
        <w:rPr>
          <w:rFonts w:ascii="Arial" w:hAnsi="Arial" w:cs="Arial"/>
        </w:rPr>
        <w:t xml:space="preserve"> organismes de sécurité sociale.</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626426C6" w14:textId="1C2DE7DB" w:rsidR="00A364E3" w:rsidRDefault="00D16779" w:rsidP="00A364E3">
      <w:pPr>
        <w:tabs>
          <w:tab w:val="left" w:pos="1134"/>
          <w:tab w:val="left" w:pos="1843"/>
          <w:tab w:val="left" w:pos="8505"/>
        </w:tabs>
        <w:jc w:val="both"/>
        <w:rPr>
          <w:sz w:val="22"/>
        </w:rPr>
      </w:pPr>
      <w:r>
        <w:rPr>
          <w:rFonts w:ascii="Arial" w:hAnsi="Arial" w:cs="Arial"/>
        </w:rPr>
        <w:t>La présente consultation est passée selon la procédure de l’appel d’offres ouvert conformément aux articles L. 2124-2, R. 2124-1, R. 2124-2 et R. 2161-2 à R. 2161-5 du Code de la commande publique.</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D16779">
      <w:pPr>
        <w:pStyle w:val="TM2"/>
        <w:rPr>
          <w:i/>
        </w:rPr>
      </w:pPr>
      <w:r w:rsidRPr="00C96FAA">
        <w:sym w:font="Wingdings" w:char="F06F"/>
      </w:r>
      <w:r w:rsidRPr="00C96FAA">
        <w:t xml:space="preserve"> </w:t>
      </w:r>
      <w:r w:rsidRPr="00C96FAA">
        <w:fldChar w:fldCharType="begin"/>
      </w:r>
      <w:r w:rsidRPr="00C96FAA">
        <w:instrText xml:space="preserve"> FORMCHECKBOX _</w:instrText>
      </w:r>
      <w:r w:rsidRPr="00C96FAA">
        <w:fldChar w:fldCharType="separate"/>
      </w:r>
      <w:r w:rsidRPr="00C96FAA">
        <w:t>Erreur! Signet non défini.</w:t>
      </w:r>
      <w:r w:rsidRPr="00C96FAA">
        <w:fldChar w:fldCharType="end"/>
      </w:r>
      <w:r w:rsidRPr="00C96FAA">
        <w:t xml:space="preserve">Agissant en tant que membre du groupement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D16779" w:rsidRDefault="00980CE5" w:rsidP="00D16779">
      <w:proofErr w:type="gramStart"/>
      <w:r w:rsidRPr="00D16779">
        <w:t>OU</w:t>
      </w:r>
      <w:proofErr w:type="gramEnd"/>
    </w:p>
    <w:p w14:paraId="4600C07B" w14:textId="77777777" w:rsidR="00980CE5" w:rsidRPr="00D16779" w:rsidRDefault="00980CE5" w:rsidP="00D16779"/>
    <w:p w14:paraId="25E5059A" w14:textId="30835B68" w:rsidR="00980CE5" w:rsidRPr="00D16779" w:rsidRDefault="00D16779" w:rsidP="00D16779">
      <w:pPr>
        <w:pStyle w:val="TM2"/>
      </w:pPr>
      <w:r w:rsidRPr="00C96FAA">
        <w:sym w:font="Wingdings" w:char="F06F"/>
      </w:r>
      <w:r>
        <w:t xml:space="preserve"> </w:t>
      </w:r>
      <w:r w:rsidR="00980CE5" w:rsidRPr="00D16779">
        <w:t>Agissant en tant que mandataire habilité à signer l’offre du groupement par l’ensemble de ses membres ayant signé le document d’habilitation en date du……</w:t>
      </w:r>
      <w:proofErr w:type="gramStart"/>
      <w:r w:rsidR="00980CE5" w:rsidRPr="00D16779">
        <w:t>…….</w:t>
      </w:r>
      <w:proofErr w:type="gramEnd"/>
      <w:r w:rsidR="00980CE5" w:rsidRPr="00D16779">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5B5CEC4D"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123F7C96"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lastRenderedPageBreak/>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5C4148" w:rsidRPr="00E86EF6">
        <w:rPr>
          <w:rFonts w:ascii="Arial" w:hAnsi="Arial" w:cs="Arial"/>
          <w:b/>
        </w:rPr>
        <w:t>P</w:t>
      </w:r>
      <w:r w:rsidR="007779F0">
        <w:rPr>
          <w:rFonts w:ascii="Arial" w:hAnsi="Arial" w:cs="Arial"/>
          <w:b/>
        </w:rPr>
        <w:t>2</w:t>
      </w:r>
      <w:r w:rsidR="0004316C">
        <w:rPr>
          <w:rFonts w:ascii="Arial" w:hAnsi="Arial" w:cs="Arial"/>
          <w:b/>
        </w:rPr>
        <w:t>532</w:t>
      </w:r>
      <w:r w:rsidR="00E86EF6" w:rsidRPr="00E86EF6">
        <w:rPr>
          <w:rFonts w:ascii="Arial" w:hAnsi="Arial" w:cs="Arial"/>
          <w:b/>
        </w:rPr>
        <w:t>-</w:t>
      </w:r>
      <w:r w:rsidR="00134596">
        <w:rPr>
          <w:rFonts w:ascii="Arial" w:hAnsi="Arial" w:cs="Arial"/>
          <w:b/>
        </w:rPr>
        <w:t>PA</w:t>
      </w:r>
      <w:r w:rsidR="00E86EF6" w:rsidRPr="00E86EF6">
        <w:rPr>
          <w:rFonts w:ascii="Arial" w:hAnsi="Arial" w:cs="Arial"/>
          <w:b/>
        </w:rPr>
        <w:t>-</w:t>
      </w:r>
      <w:r w:rsidR="003C6B3E" w:rsidRPr="00E86EF6">
        <w:rPr>
          <w:rFonts w:ascii="Arial" w:hAnsi="Arial" w:cs="Arial"/>
          <w:b/>
        </w:rPr>
        <w:t>DI</w:t>
      </w:r>
      <w:r w:rsidR="006D7C5E" w:rsidRPr="00E86EF6">
        <w:rPr>
          <w:rFonts w:ascii="Arial" w:hAnsi="Arial" w:cs="Arial"/>
          <w:b/>
        </w:rPr>
        <w:t>FI</w:t>
      </w:r>
      <w:r w:rsidR="003C6B3E" w:rsidRPr="00E86EF6">
        <w:rPr>
          <w:rFonts w:ascii="Arial" w:hAnsi="Arial" w:cs="Arial"/>
          <w:b/>
          <w:color w:val="0070C0"/>
        </w:rPr>
        <w:t xml:space="preserve"> </w:t>
      </w:r>
      <w:r w:rsidRPr="00E86EF6">
        <w:rPr>
          <w:rFonts w:ascii="Arial" w:hAnsi="Arial" w:cs="Arial"/>
          <w:b/>
        </w:rPr>
        <w:t>et des documents qui y sont mentionnés</w:t>
      </w:r>
      <w:r w:rsidR="002C2113">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6E23EE9"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2C211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74E00493" w14:textId="44133487" w:rsidR="002C2113" w:rsidRPr="002B27F5" w:rsidRDefault="002C2113" w:rsidP="00796BF2">
      <w:pPr>
        <w:pStyle w:val="Retraitcorpsdetexte"/>
        <w:ind w:left="0"/>
        <w:jc w:val="left"/>
        <w:rPr>
          <w:b/>
          <w:bCs/>
          <w:u w:val="single"/>
        </w:rPr>
      </w:pPr>
      <w:bookmarkStart w:id="16" w:name="_Hlk86842024"/>
      <w:r w:rsidRPr="002B27F5">
        <w:rPr>
          <w:b/>
          <w:bCs/>
          <w:u w:val="single"/>
        </w:rPr>
        <w:t>Travaux :</w:t>
      </w:r>
    </w:p>
    <w:p w14:paraId="49941F86" w14:textId="77777777" w:rsidR="002C2113" w:rsidRDefault="002C2113" w:rsidP="00796BF2">
      <w:pPr>
        <w:pStyle w:val="Retraitcorpsdetexte"/>
        <w:ind w:left="0"/>
        <w:jc w:val="left"/>
      </w:pPr>
    </w:p>
    <w:p w14:paraId="6F0752C7" w14:textId="77777777" w:rsidR="001A044A" w:rsidRDefault="001A044A" w:rsidP="007779F0">
      <w:pPr>
        <w:pStyle w:val="Retraitcorpsdetexte"/>
        <w:numPr>
          <w:ilvl w:val="0"/>
          <w:numId w:val="35"/>
        </w:numPr>
        <w:jc w:val="left"/>
      </w:pPr>
      <w:r>
        <w:t>Offre de base :</w:t>
      </w:r>
    </w:p>
    <w:p w14:paraId="16407007" w14:textId="77777777" w:rsidR="001A044A" w:rsidRDefault="001A044A" w:rsidP="00796BF2">
      <w:pPr>
        <w:pStyle w:val="Retraitcorpsdetexte"/>
        <w:ind w:left="0"/>
        <w:jc w:val="left"/>
      </w:pPr>
    </w:p>
    <w:p w14:paraId="25BF2702" w14:textId="06FF9694"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51ACDB7A" w14:textId="77777777" w:rsidR="00796BF2" w:rsidRDefault="00796BF2" w:rsidP="00796BF2">
      <w:pPr>
        <w:pStyle w:val="Retraitcorpsdetexte"/>
        <w:ind w:left="0"/>
        <w:jc w:val="left"/>
      </w:pPr>
    </w:p>
    <w:p w14:paraId="6F6CB61A"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5FFDB63B" w14:textId="21558AB9" w:rsidR="001A044A" w:rsidRDefault="001A044A" w:rsidP="00796BF2">
      <w:pPr>
        <w:pStyle w:val="Retraitcorpsdetexte"/>
        <w:ind w:left="0"/>
        <w:jc w:val="left"/>
      </w:pPr>
    </w:p>
    <w:p w14:paraId="0720710B" w14:textId="77777777" w:rsidR="001A044A" w:rsidRDefault="001A044A"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w:t>
      </w:r>
      <w:proofErr w:type="gramStart"/>
      <w:r>
        <w:t>en</w:t>
      </w:r>
      <w:proofErr w:type="gramEnd"/>
      <w:r>
        <w:t xml:space="preserve">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pPr>
      <w:r>
        <w:t>Unité monétaire d’exécution du marché et de tous les actes qui en découlent.</w:t>
      </w:r>
    </w:p>
    <w:p w14:paraId="445D9EB3" w14:textId="77777777" w:rsidR="0086208E" w:rsidRDefault="0086208E" w:rsidP="00796BF2">
      <w:pPr>
        <w:pStyle w:val="Retraitcorpsdetexte"/>
        <w:ind w:left="0"/>
        <w:jc w:val="left"/>
      </w:pPr>
    </w:p>
    <w:p w14:paraId="5D4F3E2C" w14:textId="77777777" w:rsidR="0086208E" w:rsidRPr="008F1564" w:rsidRDefault="0086208E" w:rsidP="0086208E">
      <w:pPr>
        <w:pStyle w:val="Standardniv1"/>
        <w:numPr>
          <w:ilvl w:val="0"/>
          <w:numId w:val="30"/>
        </w:numPr>
        <w:rPr>
          <w:rFonts w:ascii="Arial" w:hAnsi="Arial"/>
          <w:b/>
          <w:sz w:val="20"/>
        </w:rPr>
      </w:pPr>
      <w:r w:rsidRPr="008F1564">
        <w:rPr>
          <w:rFonts w:ascii="Arial" w:hAnsi="Arial"/>
          <w:b/>
          <w:sz w:val="20"/>
        </w:rPr>
        <w:t>Nature du groupement et, en cas de groupement conjoint,</w:t>
      </w:r>
      <w:r w:rsidRPr="008F1564" w:rsidDel="0021797C">
        <w:rPr>
          <w:rFonts w:ascii="Arial" w:hAnsi="Arial"/>
          <w:b/>
          <w:sz w:val="20"/>
        </w:rPr>
        <w:t xml:space="preserve"> </w:t>
      </w:r>
      <w:r w:rsidRPr="008F1564">
        <w:rPr>
          <w:rFonts w:ascii="Arial" w:hAnsi="Arial"/>
          <w:b/>
          <w:sz w:val="20"/>
        </w:rPr>
        <w:t>répartition des prestations</w:t>
      </w:r>
    </w:p>
    <w:p w14:paraId="441114F8" w14:textId="77777777" w:rsidR="0086208E" w:rsidRDefault="0086208E" w:rsidP="0086208E">
      <w:pPr>
        <w:pStyle w:val="fcase1ertab"/>
        <w:tabs>
          <w:tab w:val="left" w:pos="851"/>
        </w:tabs>
        <w:rPr>
          <w:rFonts w:ascii="Arial" w:hAnsi="Arial" w:cs="Arial"/>
        </w:rPr>
      </w:pPr>
      <w:r>
        <w:rPr>
          <w:rFonts w:ascii="Arial" w:hAnsi="Arial" w:cs="Arial"/>
          <w:i/>
          <w:iCs/>
          <w:sz w:val="18"/>
          <w:szCs w:val="18"/>
        </w:rPr>
        <w:t>(En cas de groupement d’opérateurs économiques.)</w:t>
      </w:r>
    </w:p>
    <w:p w14:paraId="5E5E5904" w14:textId="77777777" w:rsidR="0086208E" w:rsidRDefault="0086208E" w:rsidP="0086208E">
      <w:pPr>
        <w:tabs>
          <w:tab w:val="left" w:pos="851"/>
          <w:tab w:val="left" w:pos="6237"/>
        </w:tabs>
        <w:rPr>
          <w:rFonts w:ascii="Arial" w:hAnsi="Arial" w:cs="Arial"/>
          <w:i/>
          <w:iCs/>
          <w:sz w:val="18"/>
          <w:szCs w:val="18"/>
        </w:rPr>
      </w:pPr>
    </w:p>
    <w:p w14:paraId="6489D002" w14:textId="77777777" w:rsidR="0086208E" w:rsidRDefault="0086208E" w:rsidP="0086208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5FDC99A" w14:textId="77777777" w:rsidR="0086208E" w:rsidRDefault="0086208E" w:rsidP="0086208E">
      <w:pPr>
        <w:pStyle w:val="fcase1ertab"/>
        <w:tabs>
          <w:tab w:val="left" w:pos="851"/>
        </w:tabs>
        <w:rPr>
          <w:rFonts w:ascii="Arial" w:hAnsi="Arial" w:cs="Arial"/>
        </w:rPr>
      </w:pPr>
      <w:r>
        <w:rPr>
          <w:rFonts w:ascii="Arial" w:hAnsi="Arial" w:cs="Arial"/>
          <w:i/>
          <w:iCs/>
          <w:sz w:val="18"/>
          <w:szCs w:val="18"/>
        </w:rPr>
        <w:t>(Cocher la case correspondante.)</w:t>
      </w:r>
    </w:p>
    <w:p w14:paraId="442BC980" w14:textId="77777777" w:rsidR="0086208E" w:rsidRDefault="0086208E" w:rsidP="0086208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DE01F3" w14:textId="77777777" w:rsidR="0086208E" w:rsidRDefault="0086208E" w:rsidP="0086208E">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05FDA7F0" w14:textId="77777777" w:rsidR="0086208E" w:rsidRDefault="0086208E" w:rsidP="0086208E">
      <w:pPr>
        <w:tabs>
          <w:tab w:val="left" w:pos="851"/>
        </w:tabs>
        <w:spacing w:before="120"/>
        <w:jc w:val="both"/>
        <w:rPr>
          <w:rFonts w:ascii="Arial" w:hAnsi="Arial" w:cs="Arial"/>
          <w:b/>
          <w:bCs/>
        </w:rPr>
      </w:pPr>
    </w:p>
    <w:p w14:paraId="62EFA1D7" w14:textId="77777777" w:rsidR="005E36E7" w:rsidRDefault="005E36E7" w:rsidP="0086208E">
      <w:pPr>
        <w:tabs>
          <w:tab w:val="left" w:pos="851"/>
        </w:tabs>
        <w:spacing w:before="120"/>
        <w:jc w:val="both"/>
        <w:rPr>
          <w:rFonts w:ascii="Arial" w:hAnsi="Arial" w:cs="Arial"/>
          <w:b/>
          <w:bCs/>
        </w:rPr>
      </w:pPr>
    </w:p>
    <w:p w14:paraId="625DA87B" w14:textId="77777777" w:rsidR="005E36E7" w:rsidRDefault="005E36E7" w:rsidP="0086208E">
      <w:pPr>
        <w:tabs>
          <w:tab w:val="left" w:pos="851"/>
        </w:tabs>
        <w:spacing w:before="120"/>
        <w:jc w:val="both"/>
        <w:rPr>
          <w:rFonts w:ascii="Arial" w:hAnsi="Arial" w:cs="Arial"/>
          <w:b/>
          <w:bCs/>
        </w:rPr>
      </w:pPr>
    </w:p>
    <w:p w14:paraId="551A9B31" w14:textId="77777777" w:rsidR="005E36E7" w:rsidRDefault="005E36E7" w:rsidP="0086208E">
      <w:pPr>
        <w:tabs>
          <w:tab w:val="left" w:pos="851"/>
        </w:tabs>
        <w:spacing w:before="120"/>
        <w:jc w:val="both"/>
        <w:rPr>
          <w:rFonts w:ascii="Arial" w:hAnsi="Arial" w:cs="Arial"/>
          <w:b/>
          <w:bCs/>
        </w:rPr>
      </w:pPr>
    </w:p>
    <w:p w14:paraId="0E8C48CD" w14:textId="77777777" w:rsidR="005E36E7" w:rsidRDefault="005E36E7" w:rsidP="0086208E">
      <w:pPr>
        <w:tabs>
          <w:tab w:val="left" w:pos="851"/>
        </w:tabs>
        <w:spacing w:before="120"/>
        <w:jc w:val="both"/>
        <w:rPr>
          <w:rFonts w:ascii="Arial" w:hAnsi="Arial" w:cs="Arial"/>
          <w:b/>
          <w:bCs/>
        </w:rPr>
      </w:pPr>
    </w:p>
    <w:p w14:paraId="23368B28" w14:textId="77777777" w:rsidR="005E36E7" w:rsidRDefault="005E36E7" w:rsidP="0086208E">
      <w:pPr>
        <w:tabs>
          <w:tab w:val="left" w:pos="851"/>
        </w:tabs>
        <w:spacing w:before="120"/>
        <w:jc w:val="both"/>
        <w:rPr>
          <w:rFonts w:ascii="Arial" w:hAnsi="Arial" w:cs="Arial"/>
          <w:b/>
          <w:bCs/>
        </w:rPr>
      </w:pPr>
    </w:p>
    <w:tbl>
      <w:tblPr>
        <w:tblW w:w="5000" w:type="pct"/>
        <w:tblLook w:val="0000" w:firstRow="0" w:lastRow="0" w:firstColumn="0" w:lastColumn="0" w:noHBand="0" w:noVBand="0"/>
      </w:tblPr>
      <w:tblGrid>
        <w:gridCol w:w="3872"/>
        <w:gridCol w:w="3170"/>
        <w:gridCol w:w="2019"/>
      </w:tblGrid>
      <w:tr w:rsidR="0086208E" w14:paraId="6E2478C4" w14:textId="77777777" w:rsidTr="008F1564">
        <w:trPr>
          <w:trHeight w:val="567"/>
        </w:trPr>
        <w:tc>
          <w:tcPr>
            <w:tcW w:w="2137" w:type="pct"/>
            <w:vMerge w:val="restart"/>
            <w:tcBorders>
              <w:top w:val="single" w:sz="4" w:space="0" w:color="000000"/>
              <w:left w:val="single" w:sz="4" w:space="0" w:color="000000"/>
              <w:bottom w:val="single" w:sz="4" w:space="0" w:color="000000"/>
            </w:tcBorders>
            <w:shd w:val="clear" w:color="auto" w:fill="auto"/>
            <w:vAlign w:val="center"/>
          </w:tcPr>
          <w:p w14:paraId="6F2061CD" w14:textId="77777777" w:rsidR="0086208E" w:rsidRDefault="0086208E" w:rsidP="008F1564">
            <w:pPr>
              <w:tabs>
                <w:tab w:val="left" w:pos="851"/>
              </w:tabs>
              <w:jc w:val="center"/>
              <w:rPr>
                <w:rFonts w:ascii="Arial" w:hAnsi="Arial" w:cs="Arial"/>
                <w:b/>
              </w:rPr>
            </w:pPr>
            <w:r>
              <w:rPr>
                <w:rFonts w:ascii="Arial" w:hAnsi="Arial" w:cs="Arial"/>
                <w:b/>
              </w:rPr>
              <w:lastRenderedPageBreak/>
              <w:t xml:space="preserve">Désignation des membres </w:t>
            </w:r>
          </w:p>
          <w:p w14:paraId="4854D77B" w14:textId="77777777" w:rsidR="0086208E" w:rsidRDefault="0086208E" w:rsidP="008F156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28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B53A2" w14:textId="406EF8F5" w:rsidR="0086208E" w:rsidRPr="008F1564" w:rsidRDefault="0086208E" w:rsidP="008F1564">
            <w:pPr>
              <w:pStyle w:val="Titre5"/>
              <w:numPr>
                <w:ilvl w:val="0"/>
                <w:numId w:val="0"/>
              </w:numPr>
              <w:tabs>
                <w:tab w:val="left" w:pos="851"/>
              </w:tabs>
              <w:rPr>
                <w:rFonts w:cs="Arial"/>
                <w:smallCaps w:val="0"/>
              </w:rPr>
            </w:pPr>
            <w:r w:rsidRPr="008F1564">
              <w:rPr>
                <w:rFonts w:cs="Arial"/>
                <w:smallCaps w:val="0"/>
              </w:rPr>
              <w:t>Prestations exécutées par les membre</w:t>
            </w:r>
            <w:r w:rsidR="005E36E7">
              <w:rPr>
                <w:rFonts w:cs="Arial"/>
                <w:smallCaps w:val="0"/>
              </w:rPr>
              <w:t>s</w:t>
            </w:r>
            <w:r w:rsidRPr="008F1564">
              <w:rPr>
                <w:rFonts w:cs="Arial"/>
                <w:smallCaps w:val="0"/>
              </w:rPr>
              <w:t xml:space="preserve"> du groupement conjoint</w:t>
            </w:r>
          </w:p>
        </w:tc>
      </w:tr>
      <w:tr w:rsidR="0086208E" w14:paraId="73197E86" w14:textId="77777777" w:rsidTr="008F1564">
        <w:trPr>
          <w:trHeight w:val="567"/>
        </w:trPr>
        <w:tc>
          <w:tcPr>
            <w:tcW w:w="2137" w:type="pct"/>
            <w:vMerge/>
            <w:tcBorders>
              <w:top w:val="single" w:sz="4" w:space="0" w:color="000000"/>
              <w:left w:val="single" w:sz="4" w:space="0" w:color="000000"/>
              <w:bottom w:val="single" w:sz="4" w:space="0" w:color="000000"/>
            </w:tcBorders>
            <w:shd w:val="clear" w:color="auto" w:fill="FFFFFF"/>
            <w:vAlign w:val="center"/>
          </w:tcPr>
          <w:p w14:paraId="0839EE6B" w14:textId="77777777" w:rsidR="0086208E" w:rsidRDefault="0086208E" w:rsidP="008F1564">
            <w:pPr>
              <w:tabs>
                <w:tab w:val="left" w:pos="851"/>
              </w:tabs>
              <w:snapToGrid w:val="0"/>
              <w:jc w:val="center"/>
              <w:rPr>
                <w:rFonts w:ascii="Arial" w:hAnsi="Arial" w:cs="Arial"/>
                <w:b/>
              </w:rPr>
            </w:pPr>
          </w:p>
        </w:tc>
        <w:tc>
          <w:tcPr>
            <w:tcW w:w="1749" w:type="pct"/>
            <w:tcBorders>
              <w:top w:val="single" w:sz="4" w:space="0" w:color="000000"/>
              <w:left w:val="single" w:sz="4" w:space="0" w:color="000000"/>
              <w:bottom w:val="single" w:sz="4" w:space="0" w:color="000000"/>
            </w:tcBorders>
            <w:shd w:val="clear" w:color="auto" w:fill="FFFFFF"/>
            <w:vAlign w:val="center"/>
          </w:tcPr>
          <w:p w14:paraId="317C320C" w14:textId="77777777" w:rsidR="0086208E" w:rsidRDefault="0086208E" w:rsidP="008F1564">
            <w:pPr>
              <w:tabs>
                <w:tab w:val="left" w:pos="851"/>
              </w:tabs>
              <w:jc w:val="center"/>
              <w:rPr>
                <w:rFonts w:ascii="Arial" w:hAnsi="Arial" w:cs="Arial"/>
                <w:b/>
              </w:rPr>
            </w:pPr>
            <w:r>
              <w:rPr>
                <w:rFonts w:ascii="Arial" w:hAnsi="Arial" w:cs="Arial"/>
                <w:b/>
              </w:rPr>
              <w:t>Nature de la prestation</w:t>
            </w:r>
          </w:p>
        </w:tc>
        <w:tc>
          <w:tcPr>
            <w:tcW w:w="11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498D286" w14:textId="77777777" w:rsidR="0086208E" w:rsidRDefault="0086208E" w:rsidP="008F1564">
            <w:pPr>
              <w:tabs>
                <w:tab w:val="left" w:pos="851"/>
              </w:tabs>
              <w:jc w:val="center"/>
              <w:rPr>
                <w:rFonts w:ascii="Arial" w:hAnsi="Arial" w:cs="Arial"/>
                <w:b/>
              </w:rPr>
            </w:pPr>
            <w:r>
              <w:rPr>
                <w:rFonts w:ascii="Arial" w:hAnsi="Arial" w:cs="Arial"/>
                <w:b/>
              </w:rPr>
              <w:t xml:space="preserve">Montant HT </w:t>
            </w:r>
          </w:p>
          <w:p w14:paraId="75D12230" w14:textId="77777777" w:rsidR="0086208E" w:rsidRDefault="0086208E" w:rsidP="008F156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86208E" w14:paraId="6C317BE7" w14:textId="77777777" w:rsidTr="008F1564">
        <w:trPr>
          <w:trHeight w:val="1021"/>
        </w:trPr>
        <w:tc>
          <w:tcPr>
            <w:tcW w:w="2137" w:type="pct"/>
            <w:tcBorders>
              <w:top w:val="single" w:sz="4" w:space="0" w:color="000000"/>
              <w:left w:val="single" w:sz="4" w:space="0" w:color="000000"/>
              <w:bottom w:val="dashed" w:sz="4" w:space="0" w:color="000000"/>
            </w:tcBorders>
            <w:shd w:val="clear" w:color="auto" w:fill="auto"/>
          </w:tcPr>
          <w:p w14:paraId="3417DAE2" w14:textId="77777777" w:rsidR="0086208E" w:rsidRDefault="0086208E" w:rsidP="008F1564">
            <w:pPr>
              <w:tabs>
                <w:tab w:val="left" w:pos="851"/>
              </w:tabs>
              <w:snapToGrid w:val="0"/>
              <w:jc w:val="both"/>
              <w:rPr>
                <w:rFonts w:ascii="Arial" w:hAnsi="Arial" w:cs="Arial"/>
              </w:rPr>
            </w:pPr>
          </w:p>
        </w:tc>
        <w:tc>
          <w:tcPr>
            <w:tcW w:w="1749" w:type="pct"/>
            <w:tcBorders>
              <w:top w:val="single" w:sz="4" w:space="0" w:color="000000"/>
              <w:left w:val="single" w:sz="4" w:space="0" w:color="000000"/>
              <w:bottom w:val="dashed" w:sz="4" w:space="0" w:color="000000"/>
            </w:tcBorders>
            <w:shd w:val="clear" w:color="auto" w:fill="auto"/>
          </w:tcPr>
          <w:p w14:paraId="1234E1DA" w14:textId="77777777" w:rsidR="0086208E" w:rsidRDefault="0086208E" w:rsidP="008F1564">
            <w:pPr>
              <w:tabs>
                <w:tab w:val="left" w:pos="851"/>
              </w:tabs>
              <w:snapToGrid w:val="0"/>
              <w:jc w:val="both"/>
              <w:rPr>
                <w:rFonts w:ascii="Arial" w:hAnsi="Arial" w:cs="Arial"/>
              </w:rPr>
            </w:pPr>
          </w:p>
        </w:tc>
        <w:tc>
          <w:tcPr>
            <w:tcW w:w="1114" w:type="pct"/>
            <w:tcBorders>
              <w:top w:val="single" w:sz="4" w:space="0" w:color="000000"/>
              <w:left w:val="single" w:sz="4" w:space="0" w:color="000000"/>
              <w:bottom w:val="dashed" w:sz="4" w:space="0" w:color="000000"/>
              <w:right w:val="single" w:sz="4" w:space="0" w:color="000000"/>
            </w:tcBorders>
            <w:shd w:val="clear" w:color="auto" w:fill="auto"/>
          </w:tcPr>
          <w:p w14:paraId="11C92231" w14:textId="77777777" w:rsidR="0086208E" w:rsidRDefault="0086208E" w:rsidP="008F1564">
            <w:pPr>
              <w:tabs>
                <w:tab w:val="left" w:pos="851"/>
              </w:tabs>
              <w:snapToGrid w:val="0"/>
              <w:jc w:val="both"/>
              <w:rPr>
                <w:rFonts w:ascii="Arial" w:hAnsi="Arial" w:cs="Arial"/>
              </w:rPr>
            </w:pPr>
          </w:p>
        </w:tc>
      </w:tr>
      <w:tr w:rsidR="0086208E" w14:paraId="1A85A01A" w14:textId="77777777" w:rsidTr="008F1564">
        <w:trPr>
          <w:trHeight w:val="1021"/>
        </w:trPr>
        <w:tc>
          <w:tcPr>
            <w:tcW w:w="2137" w:type="pct"/>
            <w:tcBorders>
              <w:top w:val="dashed" w:sz="4" w:space="0" w:color="000000"/>
              <w:left w:val="single" w:sz="4" w:space="0" w:color="000000"/>
              <w:bottom w:val="dashed" w:sz="4" w:space="0" w:color="000000"/>
            </w:tcBorders>
            <w:shd w:val="clear" w:color="auto" w:fill="auto"/>
          </w:tcPr>
          <w:p w14:paraId="416B3F69" w14:textId="77777777" w:rsidR="0086208E" w:rsidRDefault="0086208E"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dashed" w:sz="4" w:space="0" w:color="000000"/>
            </w:tcBorders>
            <w:shd w:val="clear" w:color="auto" w:fill="auto"/>
          </w:tcPr>
          <w:p w14:paraId="4A6C679A" w14:textId="77777777" w:rsidR="0086208E" w:rsidRDefault="0086208E"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dashed" w:sz="4" w:space="0" w:color="000000"/>
              <w:right w:val="single" w:sz="4" w:space="0" w:color="000000"/>
            </w:tcBorders>
            <w:shd w:val="clear" w:color="auto" w:fill="auto"/>
          </w:tcPr>
          <w:p w14:paraId="3BCF4B39" w14:textId="77777777" w:rsidR="0086208E" w:rsidRDefault="0086208E" w:rsidP="008F1564">
            <w:pPr>
              <w:tabs>
                <w:tab w:val="left" w:pos="851"/>
              </w:tabs>
              <w:snapToGrid w:val="0"/>
              <w:jc w:val="both"/>
              <w:rPr>
                <w:rFonts w:ascii="Arial" w:hAnsi="Arial" w:cs="Arial"/>
              </w:rPr>
            </w:pPr>
          </w:p>
        </w:tc>
      </w:tr>
      <w:tr w:rsidR="0086208E" w14:paraId="32D57506" w14:textId="77777777" w:rsidTr="008F1564">
        <w:trPr>
          <w:trHeight w:val="1021"/>
        </w:trPr>
        <w:tc>
          <w:tcPr>
            <w:tcW w:w="2137" w:type="pct"/>
            <w:tcBorders>
              <w:top w:val="dashed" w:sz="4" w:space="0" w:color="000000"/>
              <w:left w:val="single" w:sz="4" w:space="0" w:color="000000"/>
              <w:bottom w:val="single" w:sz="4" w:space="0" w:color="000000"/>
            </w:tcBorders>
            <w:shd w:val="clear" w:color="auto" w:fill="auto"/>
          </w:tcPr>
          <w:p w14:paraId="135BC97C" w14:textId="77777777" w:rsidR="0086208E" w:rsidRDefault="0086208E"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single" w:sz="4" w:space="0" w:color="000000"/>
            </w:tcBorders>
            <w:shd w:val="clear" w:color="auto" w:fill="auto"/>
          </w:tcPr>
          <w:p w14:paraId="434D4AD3" w14:textId="77777777" w:rsidR="0086208E" w:rsidRDefault="0086208E"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single" w:sz="4" w:space="0" w:color="000000"/>
              <w:right w:val="single" w:sz="4" w:space="0" w:color="000000"/>
            </w:tcBorders>
            <w:shd w:val="clear" w:color="auto" w:fill="auto"/>
          </w:tcPr>
          <w:p w14:paraId="073C6403" w14:textId="77777777" w:rsidR="0086208E" w:rsidRDefault="0086208E" w:rsidP="008F1564">
            <w:pPr>
              <w:tabs>
                <w:tab w:val="left" w:pos="851"/>
              </w:tabs>
              <w:snapToGrid w:val="0"/>
              <w:jc w:val="both"/>
              <w:rPr>
                <w:rFonts w:ascii="Arial" w:hAnsi="Arial" w:cs="Arial"/>
              </w:rPr>
            </w:pPr>
          </w:p>
        </w:tc>
      </w:tr>
    </w:tbl>
    <w:p w14:paraId="41F727EB" w14:textId="77777777" w:rsidR="0086208E" w:rsidRDefault="0086208E" w:rsidP="0086208E">
      <w:pPr>
        <w:tabs>
          <w:tab w:val="left" w:pos="851"/>
          <w:tab w:val="left" w:pos="6237"/>
        </w:tabs>
      </w:pPr>
    </w:p>
    <w:p w14:paraId="41C339D0" w14:textId="77777777" w:rsidR="0086208E" w:rsidRDefault="0086208E" w:rsidP="0086208E">
      <w:pPr>
        <w:pStyle w:val="Retraitcorpsdetexte"/>
        <w:jc w:val="left"/>
      </w:pPr>
    </w:p>
    <w:bookmarkEnd w:id="16"/>
    <w:p w14:paraId="6D7EF2D1" w14:textId="77777777" w:rsidR="002C2113" w:rsidRDefault="002C2113" w:rsidP="002B27F5">
      <w:pPr>
        <w:pStyle w:val="Retraitcorpsdetexte"/>
        <w:jc w:val="left"/>
      </w:pPr>
    </w:p>
    <w:p w14:paraId="30E4E6DB" w14:textId="5086BD02" w:rsidR="006D7EA9" w:rsidRPr="0086208E" w:rsidRDefault="006D7EA9" w:rsidP="0086208E">
      <w:pPr>
        <w:pStyle w:val="Standardniv1"/>
        <w:numPr>
          <w:ilvl w:val="0"/>
          <w:numId w:val="30"/>
        </w:numPr>
        <w:rPr>
          <w:rFonts w:ascii="Arial" w:hAnsi="Arial"/>
          <w:b/>
          <w:sz w:val="20"/>
        </w:rPr>
      </w:pPr>
      <w:r w:rsidRPr="0086208E">
        <w:rPr>
          <w:rFonts w:ascii="Arial" w:hAnsi="Arial"/>
          <w:b/>
          <w:sz w:val="20"/>
        </w:rPr>
        <w:t>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w:t>
      </w:r>
      <w:proofErr w:type="gramStart"/>
      <w:r>
        <w:t>en</w:t>
      </w:r>
      <w:proofErr w:type="gramEnd"/>
      <w:r>
        <w:t xml:space="preserve">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E85398C"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5E36E7">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020CD6C4" w:rsidR="003C6B3E" w:rsidRDefault="003C6B3E" w:rsidP="006D7EA9">
      <w:pPr>
        <w:pStyle w:val="Retraitcorpsdetexte"/>
        <w:ind w:left="0"/>
        <w:jc w:val="left"/>
      </w:pPr>
    </w:p>
    <w:p w14:paraId="4197D33A" w14:textId="788F307C" w:rsidR="001A044A" w:rsidRDefault="001A044A" w:rsidP="006D7EA9">
      <w:pPr>
        <w:pStyle w:val="Retraitcorpsdetexte"/>
        <w:ind w:left="0"/>
        <w:jc w:val="left"/>
      </w:pPr>
    </w:p>
    <w:p w14:paraId="284402C7" w14:textId="77777777" w:rsidR="001A044A" w:rsidRDefault="001A044A" w:rsidP="006D7EA9">
      <w:pPr>
        <w:pStyle w:val="Retraitcorpsdetexte"/>
        <w:ind w:left="0"/>
        <w:jc w:val="left"/>
      </w:pPr>
    </w:p>
    <w:p w14:paraId="706A7658" w14:textId="77777777" w:rsidR="006D7EA9" w:rsidRDefault="006D7EA9" w:rsidP="006D7EA9">
      <w:pPr>
        <w:pStyle w:val="Retraitcorpsdetexte"/>
        <w:ind w:left="0"/>
        <w:jc w:val="left"/>
      </w:pPr>
    </w:p>
    <w:p w14:paraId="3F4B0A33" w14:textId="2D199673" w:rsidR="006D7EA9" w:rsidRPr="0086208E" w:rsidRDefault="006D7EA9" w:rsidP="0086208E">
      <w:pPr>
        <w:pStyle w:val="Standardniv1"/>
        <w:numPr>
          <w:ilvl w:val="0"/>
          <w:numId w:val="30"/>
        </w:numPr>
        <w:rPr>
          <w:rFonts w:ascii="Arial" w:hAnsi="Arial"/>
          <w:b/>
          <w:sz w:val="20"/>
        </w:rPr>
      </w:pPr>
      <w:r w:rsidRPr="0086208E">
        <w:rPr>
          <w:rFonts w:ascii="Arial" w:hAnsi="Arial"/>
          <w:b/>
          <w:sz w:val="20"/>
        </w:rPr>
        <w:t>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593E0BBA" w:rsidR="006D7EA9" w:rsidRPr="0086208E" w:rsidRDefault="006D7EA9" w:rsidP="0086208E">
      <w:pPr>
        <w:pStyle w:val="Standardniv1"/>
        <w:numPr>
          <w:ilvl w:val="0"/>
          <w:numId w:val="30"/>
        </w:numPr>
        <w:rPr>
          <w:rFonts w:ascii="Arial" w:hAnsi="Arial"/>
          <w:b/>
          <w:sz w:val="20"/>
        </w:rPr>
      </w:pPr>
      <w:r w:rsidRPr="0086208E">
        <w:rPr>
          <w:rFonts w:ascii="Arial" w:hAnsi="Arial"/>
          <w:b/>
          <w:sz w:val="20"/>
        </w:rPr>
        <w:t xml:space="preserve">Bénéfice de l'avance visée </w:t>
      </w:r>
      <w:r w:rsidR="00E86EF6" w:rsidRPr="0086208E">
        <w:rPr>
          <w:rFonts w:ascii="Arial" w:hAnsi="Arial"/>
          <w:b/>
          <w:sz w:val="20"/>
        </w:rPr>
        <w:t>au</w:t>
      </w:r>
      <w:r w:rsidRPr="0086208E">
        <w:rPr>
          <w:rFonts w:ascii="Arial" w:hAnsi="Arial"/>
          <w:b/>
          <w:sz w:val="20"/>
        </w:rPr>
        <w:t xml:space="preserve"> </w:t>
      </w:r>
      <w:r w:rsidR="00E86EF6" w:rsidRPr="0086208E">
        <w:rPr>
          <w:rFonts w:ascii="Arial" w:hAnsi="Arial"/>
          <w:b/>
          <w:sz w:val="20"/>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7"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8"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1DF6E50" w:rsidR="006D7EA9" w:rsidRDefault="006D7EA9" w:rsidP="00B223EC">
      <w:pPr>
        <w:pStyle w:val="Retraitcorpsdetexte"/>
        <w:tabs>
          <w:tab w:val="left" w:pos="0"/>
          <w:tab w:val="left" w:pos="534"/>
        </w:tabs>
        <w:ind w:left="0"/>
        <w:jc w:val="both"/>
      </w:pPr>
      <w:r>
        <w:t xml:space="preserve">L’engagement figurant </w:t>
      </w:r>
      <w:r w:rsidR="001A044A">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06E9D0FC"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18"/>
    <w:p w14:paraId="38FE91A2" w14:textId="77777777" w:rsidR="00E27CBC" w:rsidRPr="00E27CBC" w:rsidRDefault="00E27CBC" w:rsidP="00E27CBC">
      <w:pPr>
        <w:jc w:val="both"/>
        <w:rPr>
          <w:rFonts w:ascii="Arial" w:hAnsi="Arial" w:cs="Arial"/>
        </w:rPr>
      </w:pPr>
      <w:r w:rsidRPr="00E27CBC">
        <w:rPr>
          <w:rFonts w:ascii="Arial" w:hAnsi="Arial" w:cs="Arial"/>
        </w:rPr>
        <w:t>Le délai d’exécution des travaux est de 20 mois à compter de l’ordre de service de démarrage des travaux. Le délai englobe la période de préparation du chantier (8 mois), le délai des travaux et les opérations préalables à la réception. La fin du délai d’exécution est la date de réception, date d’achèvement de 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p w14:paraId="6675BF9B" w14:textId="77777777" w:rsidR="00C71E37" w:rsidRDefault="00C71E37" w:rsidP="00C71E37">
      <w:pPr>
        <w:pStyle w:val="Titre1"/>
        <w:numPr>
          <w:ilvl w:val="0"/>
          <w:numId w:val="0"/>
        </w:numPr>
        <w:rPr>
          <w:rFonts w:cs="Arial"/>
        </w:rPr>
      </w:pPr>
    </w:p>
    <w:p w14:paraId="4E448289" w14:textId="77777777" w:rsidR="00C71E37" w:rsidRDefault="00C71E37" w:rsidP="00C71E37">
      <w:pPr>
        <w:pStyle w:val="Titre1"/>
        <w:numPr>
          <w:ilvl w:val="0"/>
          <w:numId w:val="0"/>
        </w:numPr>
        <w:rPr>
          <w:rFonts w:cs="Arial"/>
        </w:rPr>
      </w:pPr>
    </w:p>
    <w:p w14:paraId="3550AAD2" w14:textId="77777777" w:rsidR="00C71E37" w:rsidRDefault="00C71E37" w:rsidP="00C71E37">
      <w:pPr>
        <w:pStyle w:val="Titre1"/>
        <w:numPr>
          <w:ilvl w:val="0"/>
          <w:numId w:val="0"/>
        </w:numPr>
        <w:rPr>
          <w:rFonts w:cs="Arial"/>
        </w:rPr>
      </w:pPr>
    </w:p>
    <w:p w14:paraId="3461A26F" w14:textId="77777777" w:rsidR="00C71E37" w:rsidRDefault="00C71E37" w:rsidP="00C71E37">
      <w:pPr>
        <w:pStyle w:val="Titre1"/>
        <w:numPr>
          <w:ilvl w:val="0"/>
          <w:numId w:val="0"/>
        </w:numPr>
        <w:rPr>
          <w:rFonts w:cs="Arial"/>
        </w:rPr>
      </w:pPr>
    </w:p>
    <w:p w14:paraId="20A159D6" w14:textId="77777777" w:rsidR="00C71E37" w:rsidRDefault="00C71E37" w:rsidP="00C71E37">
      <w:pPr>
        <w:pStyle w:val="Titre1"/>
        <w:numPr>
          <w:ilvl w:val="0"/>
          <w:numId w:val="0"/>
        </w:numPr>
        <w:rPr>
          <w:rFonts w:cs="Arial"/>
        </w:rPr>
      </w:pPr>
    </w:p>
    <w:p w14:paraId="69003497" w14:textId="77777777" w:rsidR="00C71E37" w:rsidRDefault="00C71E37" w:rsidP="00C71E37">
      <w:pPr>
        <w:pStyle w:val="Titre1"/>
        <w:numPr>
          <w:ilvl w:val="0"/>
          <w:numId w:val="0"/>
        </w:numPr>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7"/>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Default="00A53B73" w:rsidP="0040390B"/>
    <w:p w14:paraId="509D29C5" w14:textId="77777777" w:rsidR="00FB66D2" w:rsidRPr="00FB66D2" w:rsidRDefault="00FB66D2" w:rsidP="00FB66D2"/>
    <w:p w14:paraId="2D3C7BD8" w14:textId="77777777" w:rsidR="00FB66D2" w:rsidRPr="00FB66D2" w:rsidRDefault="00FB66D2" w:rsidP="00FB66D2"/>
    <w:p w14:paraId="1D2AE107" w14:textId="77777777" w:rsidR="00FB66D2" w:rsidRPr="00FB66D2" w:rsidRDefault="00FB66D2" w:rsidP="00FB66D2"/>
    <w:p w14:paraId="66CCE091" w14:textId="77777777" w:rsidR="00FB66D2" w:rsidRPr="00FB66D2" w:rsidRDefault="00FB66D2" w:rsidP="00FB66D2"/>
    <w:p w14:paraId="311ADB2B" w14:textId="77777777" w:rsidR="00FB66D2" w:rsidRPr="00FB66D2" w:rsidRDefault="00FB66D2" w:rsidP="00FB66D2"/>
    <w:p w14:paraId="14BA1609" w14:textId="77777777" w:rsidR="00FB66D2" w:rsidRPr="00FB66D2" w:rsidRDefault="00FB66D2" w:rsidP="00FB66D2"/>
    <w:p w14:paraId="16C41A4E" w14:textId="77777777" w:rsidR="00FB66D2" w:rsidRPr="00FB66D2" w:rsidRDefault="00FB66D2" w:rsidP="00FB66D2"/>
    <w:p w14:paraId="1EEA1DFA" w14:textId="77777777" w:rsidR="00FB66D2" w:rsidRPr="00FB66D2" w:rsidRDefault="00FB66D2" w:rsidP="00FB66D2"/>
    <w:p w14:paraId="33398912" w14:textId="77777777" w:rsidR="00FB66D2" w:rsidRPr="00FB66D2" w:rsidRDefault="00FB66D2" w:rsidP="00FB66D2"/>
    <w:p w14:paraId="24B02C62" w14:textId="77777777" w:rsidR="00FB66D2" w:rsidRPr="00FB66D2" w:rsidRDefault="00FB66D2" w:rsidP="00FB66D2"/>
    <w:p w14:paraId="0D0ED431" w14:textId="77777777" w:rsidR="00FB66D2" w:rsidRPr="00FB66D2" w:rsidRDefault="00FB66D2" w:rsidP="00FB66D2"/>
    <w:sectPr w:rsidR="00FB66D2" w:rsidRPr="00FB66D2" w:rsidSect="0077047C">
      <w:footerReference w:type="even" r:id="rId11"/>
      <w:footerReference w:type="default" r:id="rId12"/>
      <w:type w:val="nextColumn"/>
      <w:pgSz w:w="11907" w:h="16840" w:code="9"/>
      <w:pgMar w:top="425"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BB98" w14:textId="77777777" w:rsidR="00FD14BF" w:rsidRDefault="00FD14BF">
      <w:r>
        <w:separator/>
      </w:r>
    </w:p>
  </w:endnote>
  <w:endnote w:type="continuationSeparator" w:id="0">
    <w:p w14:paraId="02F522F0" w14:textId="77777777" w:rsidR="00FD14BF" w:rsidRDefault="00FD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rsidTr="0077047C">
      <w:trPr>
        <w:trHeight w:hRule="exact" w:val="1003"/>
      </w:trPr>
      <w:tc>
        <w:tcPr>
          <w:tcW w:w="1701" w:type="dxa"/>
          <w:tcBorders>
            <w:top w:val="single" w:sz="2" w:space="0" w:color="000000"/>
            <w:left w:val="nil"/>
            <w:bottom w:val="nil"/>
            <w:right w:val="nil"/>
          </w:tcBorders>
          <w:vAlign w:val="center"/>
        </w:tcPr>
        <w:p w14:paraId="068B681A" w14:textId="77777777" w:rsidR="00FD2CCA" w:rsidRDefault="00FD2CCA" w:rsidP="00A37B81">
          <w:pPr>
            <w:pStyle w:val="Pieddepage"/>
            <w:snapToGrid w:val="0"/>
            <w:spacing w:before="60" w:after="60"/>
            <w:jc w:val="center"/>
            <w:rPr>
              <w:rFonts w:cs="Arial"/>
              <w:b/>
            </w:rPr>
          </w:pPr>
        </w:p>
        <w:p w14:paraId="5BEAD0C0" w14:textId="7BC56C11" w:rsidR="0077047C" w:rsidRDefault="0077047C" w:rsidP="00A37B81">
          <w:pPr>
            <w:pStyle w:val="Pieddepage"/>
            <w:snapToGrid w:val="0"/>
            <w:spacing w:before="60" w:after="60"/>
            <w:jc w:val="center"/>
            <w:rPr>
              <w:rFonts w:cs="Arial"/>
              <w:b/>
            </w:rPr>
          </w:pPr>
        </w:p>
      </w:tc>
      <w:tc>
        <w:tcPr>
          <w:tcW w:w="5812" w:type="dxa"/>
          <w:tcBorders>
            <w:top w:val="single" w:sz="2" w:space="0" w:color="000000"/>
            <w:left w:val="nil"/>
            <w:bottom w:val="nil"/>
            <w:right w:val="nil"/>
          </w:tcBorders>
          <w:vAlign w:val="center"/>
        </w:tcPr>
        <w:p w14:paraId="53959A56" w14:textId="25166BC9" w:rsidR="0077047C" w:rsidRDefault="0077047C" w:rsidP="0077047C">
          <w:pPr>
            <w:jc w:val="center"/>
            <w:rPr>
              <w:rFonts w:ascii="Arial" w:hAnsi="Arial" w:cs="Arial"/>
              <w:b/>
              <w:sz w:val="16"/>
              <w:szCs w:val="16"/>
            </w:rPr>
          </w:pPr>
          <w:bookmarkStart w:id="19" w:name="_Hlk129102046"/>
          <w:bookmarkStart w:id="20" w:name="_Hlk129102047"/>
          <w:r w:rsidRPr="00D11379">
            <w:rPr>
              <w:rFonts w:ascii="Arial" w:hAnsi="Arial" w:cs="Arial"/>
              <w:b/>
              <w:sz w:val="16"/>
              <w:szCs w:val="16"/>
            </w:rPr>
            <w:t>N° P2532</w:t>
          </w:r>
          <w:r w:rsidR="00FB66D2">
            <w:rPr>
              <w:rFonts w:ascii="Arial" w:hAnsi="Arial" w:cs="Arial"/>
              <w:b/>
              <w:sz w:val="16"/>
              <w:szCs w:val="16"/>
            </w:rPr>
            <w:t>-</w:t>
          </w:r>
          <w:r w:rsidRPr="00D11379">
            <w:rPr>
              <w:rFonts w:ascii="Arial" w:hAnsi="Arial" w:cs="Arial"/>
              <w:b/>
              <w:sz w:val="16"/>
              <w:szCs w:val="16"/>
            </w:rPr>
            <w:t xml:space="preserve">PA-DIFI – </w:t>
          </w:r>
          <w:r w:rsidR="005E36E7">
            <w:rPr>
              <w:rFonts w:ascii="Arial" w:hAnsi="Arial" w:cs="Arial"/>
              <w:b/>
              <w:sz w:val="16"/>
              <w:szCs w:val="16"/>
            </w:rPr>
            <w:t xml:space="preserve">AE </w:t>
          </w:r>
          <w:r w:rsidR="00E27CBC">
            <w:rPr>
              <w:rFonts w:ascii="Arial" w:hAnsi="Arial" w:cs="Arial"/>
              <w:b/>
              <w:sz w:val="16"/>
              <w:szCs w:val="16"/>
            </w:rPr>
            <w:t>L</w:t>
          </w:r>
          <w:r w:rsidR="005E36E7">
            <w:rPr>
              <w:rFonts w:ascii="Arial" w:hAnsi="Arial" w:cs="Arial"/>
              <w:b/>
              <w:sz w:val="16"/>
              <w:szCs w:val="16"/>
            </w:rPr>
            <w:t>ot 03</w:t>
          </w:r>
        </w:p>
        <w:p w14:paraId="7467F3D9" w14:textId="77777777" w:rsidR="0077047C" w:rsidRPr="00D11379" w:rsidRDefault="0077047C" w:rsidP="0077047C">
          <w:pPr>
            <w:jc w:val="center"/>
            <w:rPr>
              <w:rFonts w:ascii="Arial" w:hAnsi="Arial" w:cs="Arial"/>
              <w:b/>
              <w:sz w:val="16"/>
              <w:szCs w:val="16"/>
            </w:rPr>
          </w:pPr>
        </w:p>
        <w:bookmarkEnd w:id="19"/>
        <w:bookmarkEnd w:id="20"/>
        <w:p w14:paraId="437B8F27" w14:textId="77777777" w:rsidR="00E84380" w:rsidRDefault="0077047C" w:rsidP="0077047C">
          <w:pPr>
            <w:jc w:val="center"/>
            <w:rPr>
              <w:rFonts w:ascii="Arial" w:hAnsi="Arial" w:cs="Arial"/>
              <w:b/>
              <w:sz w:val="16"/>
              <w:szCs w:val="16"/>
            </w:rPr>
          </w:pPr>
          <w:r w:rsidRPr="00D11379">
            <w:rPr>
              <w:rFonts w:ascii="Arial" w:hAnsi="Arial" w:cs="Arial"/>
              <w:b/>
              <w:sz w:val="16"/>
              <w:szCs w:val="16"/>
            </w:rPr>
            <w:t xml:space="preserve">TRAVAUX DE RENOVATION DES MENUISERIES EXTERIEURES </w:t>
          </w:r>
        </w:p>
        <w:p w14:paraId="6F8E98AA" w14:textId="1DB4FDDB" w:rsidR="0077047C" w:rsidRPr="00D11379" w:rsidRDefault="0077047C" w:rsidP="0077047C">
          <w:pPr>
            <w:jc w:val="center"/>
            <w:rPr>
              <w:rFonts w:ascii="Arial" w:hAnsi="Arial" w:cs="Arial"/>
              <w:b/>
              <w:sz w:val="16"/>
              <w:szCs w:val="16"/>
            </w:rPr>
          </w:pPr>
          <w:r w:rsidRPr="00D11379">
            <w:rPr>
              <w:rFonts w:ascii="Arial" w:hAnsi="Arial" w:cs="Arial"/>
              <w:b/>
              <w:sz w:val="16"/>
              <w:szCs w:val="16"/>
            </w:rPr>
            <w:t xml:space="preserve">DE L’ANCIEN HÔTEL DE VILLACERF </w:t>
          </w:r>
        </w:p>
        <w:p w14:paraId="4C839CFB" w14:textId="77777777" w:rsidR="0077047C" w:rsidRPr="00D11379" w:rsidRDefault="0077047C" w:rsidP="0077047C">
          <w:pPr>
            <w:jc w:val="center"/>
            <w:rPr>
              <w:rFonts w:ascii="Arial" w:hAnsi="Arial" w:cs="Arial"/>
              <w:b/>
              <w:sz w:val="16"/>
              <w:szCs w:val="16"/>
            </w:rPr>
          </w:pPr>
          <w:r w:rsidRPr="00D11379">
            <w:rPr>
              <w:rFonts w:ascii="Arial" w:hAnsi="Arial" w:cs="Arial"/>
              <w:b/>
              <w:sz w:val="16"/>
              <w:szCs w:val="16"/>
            </w:rPr>
            <w:t>SITUE 11 PLACE DES VOSGES / 12 RUE DE TURENNE A PARIS IV</w:t>
          </w:r>
          <w:r w:rsidRPr="00D11379">
            <w:rPr>
              <w:rFonts w:ascii="Arial" w:hAnsi="Arial" w:cs="Arial"/>
              <w:b/>
              <w:sz w:val="16"/>
              <w:szCs w:val="16"/>
              <w:vertAlign w:val="superscript"/>
            </w:rPr>
            <w:t>ème</w:t>
          </w:r>
        </w:p>
        <w:p w14:paraId="2B213AC0" w14:textId="42D0A437" w:rsidR="00FD2CCA" w:rsidRPr="00D16779" w:rsidRDefault="00FD2CCA" w:rsidP="0077047C">
          <w:pPr>
            <w:jc w:val="center"/>
            <w:rPr>
              <w:rFonts w:ascii="Arial" w:hAnsi="Arial" w:cs="Arial"/>
              <w:b/>
              <w:sz w:val="16"/>
              <w:szCs w:val="16"/>
            </w:rPr>
          </w:pPr>
        </w:p>
      </w:tc>
      <w:tc>
        <w:tcPr>
          <w:tcW w:w="1559"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58B2F76A" w14:textId="77777777" w:rsidR="0077047C" w:rsidRDefault="0077047C" w:rsidP="0077047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7E873" w14:textId="77777777" w:rsidR="00FD14BF" w:rsidRDefault="00FD14BF">
      <w:r>
        <w:separator/>
      </w:r>
    </w:p>
  </w:footnote>
  <w:footnote w:type="continuationSeparator" w:id="0">
    <w:p w14:paraId="32FD9F17" w14:textId="77777777" w:rsidR="00FD14BF" w:rsidRDefault="00FD1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4E933CF"/>
    <w:multiLevelType w:val="hybridMultilevel"/>
    <w:tmpl w:val="7D6AB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7"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580548"/>
    <w:multiLevelType w:val="hybridMultilevel"/>
    <w:tmpl w:val="A538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8"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1"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3"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30528282">
    <w:abstractNumId w:val="14"/>
  </w:num>
  <w:num w:numId="2" w16cid:durableId="263072759">
    <w:abstractNumId w:val="17"/>
  </w:num>
  <w:num w:numId="3" w16cid:durableId="528106828">
    <w:abstractNumId w:val="25"/>
  </w:num>
  <w:num w:numId="4" w16cid:durableId="486944094">
    <w:abstractNumId w:val="28"/>
  </w:num>
  <w:num w:numId="5" w16cid:durableId="103694393">
    <w:abstractNumId w:val="20"/>
  </w:num>
  <w:num w:numId="6" w16cid:durableId="950236258">
    <w:abstractNumId w:val="18"/>
  </w:num>
  <w:num w:numId="7" w16cid:durableId="1351953034">
    <w:abstractNumId w:val="42"/>
  </w:num>
  <w:num w:numId="8" w16cid:durableId="1338118855">
    <w:abstractNumId w:val="48"/>
  </w:num>
  <w:num w:numId="9" w16cid:durableId="1121919627">
    <w:abstractNumId w:val="44"/>
  </w:num>
  <w:num w:numId="10" w16cid:durableId="1853761438">
    <w:abstractNumId w:val="29"/>
  </w:num>
  <w:num w:numId="11" w16cid:durableId="1759865855">
    <w:abstractNumId w:val="36"/>
  </w:num>
  <w:num w:numId="12" w16cid:durableId="853769325">
    <w:abstractNumId w:val="43"/>
  </w:num>
  <w:num w:numId="13" w16cid:durableId="1472400516">
    <w:abstractNumId w:val="23"/>
  </w:num>
  <w:num w:numId="14" w16cid:durableId="137458325">
    <w:abstractNumId w:val="32"/>
  </w:num>
  <w:num w:numId="15" w16cid:durableId="867987208">
    <w:abstractNumId w:val="40"/>
  </w:num>
  <w:num w:numId="16" w16cid:durableId="771163610">
    <w:abstractNumId w:val="19"/>
  </w:num>
  <w:num w:numId="17" w16cid:durableId="4983159">
    <w:abstractNumId w:val="35"/>
  </w:num>
  <w:num w:numId="18" w16cid:durableId="1769080750">
    <w:abstractNumId w:val="34"/>
  </w:num>
  <w:num w:numId="19" w16cid:durableId="50659830">
    <w:abstractNumId w:val="15"/>
  </w:num>
  <w:num w:numId="20" w16cid:durableId="887256300">
    <w:abstractNumId w:val="41"/>
  </w:num>
  <w:num w:numId="21" w16cid:durableId="177546466">
    <w:abstractNumId w:val="31"/>
  </w:num>
  <w:num w:numId="22" w16cid:durableId="1629430379">
    <w:abstractNumId w:val="46"/>
  </w:num>
  <w:num w:numId="23" w16cid:durableId="1314943388">
    <w:abstractNumId w:val="16"/>
  </w:num>
  <w:num w:numId="24" w16cid:durableId="362753725">
    <w:abstractNumId w:val="27"/>
  </w:num>
  <w:num w:numId="25" w16cid:durableId="1002514047">
    <w:abstractNumId w:val="24"/>
  </w:num>
  <w:num w:numId="26" w16cid:durableId="1195118035">
    <w:abstractNumId w:val="22"/>
  </w:num>
  <w:num w:numId="27" w16cid:durableId="1932926809">
    <w:abstractNumId w:val="38"/>
  </w:num>
  <w:num w:numId="28" w16cid:durableId="1442720307">
    <w:abstractNumId w:val="13"/>
  </w:num>
  <w:num w:numId="29" w16cid:durableId="170728934">
    <w:abstractNumId w:val="39"/>
  </w:num>
  <w:num w:numId="30" w16cid:durableId="671639810">
    <w:abstractNumId w:val="37"/>
  </w:num>
  <w:num w:numId="31" w16cid:durableId="2015111133">
    <w:abstractNumId w:val="45"/>
  </w:num>
  <w:num w:numId="32" w16cid:durableId="59595940">
    <w:abstractNumId w:val="26"/>
  </w:num>
  <w:num w:numId="33" w16cid:durableId="1186752008">
    <w:abstractNumId w:val="47"/>
  </w:num>
  <w:num w:numId="34" w16cid:durableId="2114813654">
    <w:abstractNumId w:val="25"/>
  </w:num>
  <w:num w:numId="35" w16cid:durableId="365519444">
    <w:abstractNumId w:val="33"/>
  </w:num>
  <w:num w:numId="36" w16cid:durableId="1210384750">
    <w:abstractNumId w:val="21"/>
  </w:num>
  <w:num w:numId="37" w16cid:durableId="276521974">
    <w:abstractNumId w:val="25"/>
  </w:num>
  <w:num w:numId="38" w16cid:durableId="125203077">
    <w:abstractNumId w:val="25"/>
  </w:num>
  <w:num w:numId="39" w16cid:durableId="9783375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0017"/>
    <w:rsid w:val="000134C4"/>
    <w:rsid w:val="00015BA5"/>
    <w:rsid w:val="00035F19"/>
    <w:rsid w:val="0004316C"/>
    <w:rsid w:val="00053D48"/>
    <w:rsid w:val="0005485E"/>
    <w:rsid w:val="00061B90"/>
    <w:rsid w:val="00062FD0"/>
    <w:rsid w:val="00085F1F"/>
    <w:rsid w:val="000969EE"/>
    <w:rsid w:val="000D3D61"/>
    <w:rsid w:val="000D778A"/>
    <w:rsid w:val="000E102F"/>
    <w:rsid w:val="000E5A4E"/>
    <w:rsid w:val="000F09EF"/>
    <w:rsid w:val="001006E9"/>
    <w:rsid w:val="00112E9F"/>
    <w:rsid w:val="00130C80"/>
    <w:rsid w:val="00134596"/>
    <w:rsid w:val="00143E39"/>
    <w:rsid w:val="001776DF"/>
    <w:rsid w:val="0019563A"/>
    <w:rsid w:val="001A044A"/>
    <w:rsid w:val="001B3AD0"/>
    <w:rsid w:val="001C591B"/>
    <w:rsid w:val="001F171E"/>
    <w:rsid w:val="00212C99"/>
    <w:rsid w:val="002201BE"/>
    <w:rsid w:val="002318F4"/>
    <w:rsid w:val="00234296"/>
    <w:rsid w:val="00254E44"/>
    <w:rsid w:val="00260653"/>
    <w:rsid w:val="00260B61"/>
    <w:rsid w:val="00265143"/>
    <w:rsid w:val="002B27E4"/>
    <w:rsid w:val="002B27F5"/>
    <w:rsid w:val="002C2113"/>
    <w:rsid w:val="002D6CFE"/>
    <w:rsid w:val="002E16E8"/>
    <w:rsid w:val="002E4998"/>
    <w:rsid w:val="002F54F3"/>
    <w:rsid w:val="003059FA"/>
    <w:rsid w:val="00311398"/>
    <w:rsid w:val="0031443B"/>
    <w:rsid w:val="003462A5"/>
    <w:rsid w:val="00357BC2"/>
    <w:rsid w:val="00387191"/>
    <w:rsid w:val="00393956"/>
    <w:rsid w:val="003A0B39"/>
    <w:rsid w:val="003B26A5"/>
    <w:rsid w:val="003C6B3E"/>
    <w:rsid w:val="003C7A21"/>
    <w:rsid w:val="003D0E88"/>
    <w:rsid w:val="003E579E"/>
    <w:rsid w:val="003F5134"/>
    <w:rsid w:val="00402496"/>
    <w:rsid w:val="0040390B"/>
    <w:rsid w:val="004067F3"/>
    <w:rsid w:val="00411233"/>
    <w:rsid w:val="00413621"/>
    <w:rsid w:val="0041365D"/>
    <w:rsid w:val="00413C6B"/>
    <w:rsid w:val="00423A0E"/>
    <w:rsid w:val="0044150C"/>
    <w:rsid w:val="00465C05"/>
    <w:rsid w:val="00490143"/>
    <w:rsid w:val="004A283A"/>
    <w:rsid w:val="004B590E"/>
    <w:rsid w:val="004B705A"/>
    <w:rsid w:val="004E0B90"/>
    <w:rsid w:val="00502476"/>
    <w:rsid w:val="005062C8"/>
    <w:rsid w:val="0051192D"/>
    <w:rsid w:val="00525123"/>
    <w:rsid w:val="005325D6"/>
    <w:rsid w:val="0054608A"/>
    <w:rsid w:val="00552931"/>
    <w:rsid w:val="00564961"/>
    <w:rsid w:val="00590D76"/>
    <w:rsid w:val="005A5EE9"/>
    <w:rsid w:val="005A6989"/>
    <w:rsid w:val="005B2161"/>
    <w:rsid w:val="005C4148"/>
    <w:rsid w:val="005D1F7E"/>
    <w:rsid w:val="005D25FC"/>
    <w:rsid w:val="005E36E7"/>
    <w:rsid w:val="005F56D1"/>
    <w:rsid w:val="0065540D"/>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408EE"/>
    <w:rsid w:val="0077047C"/>
    <w:rsid w:val="00771279"/>
    <w:rsid w:val="007779F0"/>
    <w:rsid w:val="00777F84"/>
    <w:rsid w:val="00782B98"/>
    <w:rsid w:val="00790015"/>
    <w:rsid w:val="00796BF2"/>
    <w:rsid w:val="007A18F4"/>
    <w:rsid w:val="007B1BB0"/>
    <w:rsid w:val="007B56B1"/>
    <w:rsid w:val="007C0536"/>
    <w:rsid w:val="007D7EA0"/>
    <w:rsid w:val="007E3EAE"/>
    <w:rsid w:val="00822D21"/>
    <w:rsid w:val="008251B5"/>
    <w:rsid w:val="00840C30"/>
    <w:rsid w:val="0086208E"/>
    <w:rsid w:val="00863241"/>
    <w:rsid w:val="008A246E"/>
    <w:rsid w:val="008C09C4"/>
    <w:rsid w:val="008E5CB6"/>
    <w:rsid w:val="008F3C7C"/>
    <w:rsid w:val="009074BC"/>
    <w:rsid w:val="0091184F"/>
    <w:rsid w:val="009160E1"/>
    <w:rsid w:val="00921532"/>
    <w:rsid w:val="00923869"/>
    <w:rsid w:val="00933C2E"/>
    <w:rsid w:val="009425F9"/>
    <w:rsid w:val="009472CB"/>
    <w:rsid w:val="00954777"/>
    <w:rsid w:val="00962E84"/>
    <w:rsid w:val="00980AB4"/>
    <w:rsid w:val="00980CE5"/>
    <w:rsid w:val="00994745"/>
    <w:rsid w:val="009953B5"/>
    <w:rsid w:val="009A1449"/>
    <w:rsid w:val="009B6E84"/>
    <w:rsid w:val="00A20B44"/>
    <w:rsid w:val="00A21F41"/>
    <w:rsid w:val="00A23F38"/>
    <w:rsid w:val="00A364E3"/>
    <w:rsid w:val="00A37B81"/>
    <w:rsid w:val="00A4171E"/>
    <w:rsid w:val="00A53B73"/>
    <w:rsid w:val="00A54F74"/>
    <w:rsid w:val="00A56776"/>
    <w:rsid w:val="00A6676B"/>
    <w:rsid w:val="00AA11F8"/>
    <w:rsid w:val="00AD3F00"/>
    <w:rsid w:val="00AE3B86"/>
    <w:rsid w:val="00AF2ADD"/>
    <w:rsid w:val="00B223EC"/>
    <w:rsid w:val="00B60F9C"/>
    <w:rsid w:val="00B71D73"/>
    <w:rsid w:val="00B95B02"/>
    <w:rsid w:val="00BA0109"/>
    <w:rsid w:val="00BD514A"/>
    <w:rsid w:val="00BE6C70"/>
    <w:rsid w:val="00BE7B2A"/>
    <w:rsid w:val="00BF59AE"/>
    <w:rsid w:val="00C00C87"/>
    <w:rsid w:val="00C20EF3"/>
    <w:rsid w:val="00C20FC3"/>
    <w:rsid w:val="00C34C59"/>
    <w:rsid w:val="00C44904"/>
    <w:rsid w:val="00C53D32"/>
    <w:rsid w:val="00C555CD"/>
    <w:rsid w:val="00C710D4"/>
    <w:rsid w:val="00C71E37"/>
    <w:rsid w:val="00CA1755"/>
    <w:rsid w:val="00CC3FDB"/>
    <w:rsid w:val="00CF21FF"/>
    <w:rsid w:val="00CF334C"/>
    <w:rsid w:val="00D16779"/>
    <w:rsid w:val="00D20888"/>
    <w:rsid w:val="00D21034"/>
    <w:rsid w:val="00D43DCD"/>
    <w:rsid w:val="00D47592"/>
    <w:rsid w:val="00D569AB"/>
    <w:rsid w:val="00D61027"/>
    <w:rsid w:val="00D6678E"/>
    <w:rsid w:val="00D97E9E"/>
    <w:rsid w:val="00DA7B1F"/>
    <w:rsid w:val="00DD5F95"/>
    <w:rsid w:val="00DE0A07"/>
    <w:rsid w:val="00DF3192"/>
    <w:rsid w:val="00DF4868"/>
    <w:rsid w:val="00DF7C8C"/>
    <w:rsid w:val="00E03A9E"/>
    <w:rsid w:val="00E16685"/>
    <w:rsid w:val="00E26153"/>
    <w:rsid w:val="00E27CBC"/>
    <w:rsid w:val="00E34FD7"/>
    <w:rsid w:val="00E44084"/>
    <w:rsid w:val="00E6194F"/>
    <w:rsid w:val="00E631D0"/>
    <w:rsid w:val="00E63A58"/>
    <w:rsid w:val="00E67182"/>
    <w:rsid w:val="00E768CA"/>
    <w:rsid w:val="00E84380"/>
    <w:rsid w:val="00E86EF6"/>
    <w:rsid w:val="00EA0513"/>
    <w:rsid w:val="00ED10EB"/>
    <w:rsid w:val="00F16557"/>
    <w:rsid w:val="00F40773"/>
    <w:rsid w:val="00F41B3F"/>
    <w:rsid w:val="00F46C7B"/>
    <w:rsid w:val="00F5276A"/>
    <w:rsid w:val="00F63033"/>
    <w:rsid w:val="00F73BA2"/>
    <w:rsid w:val="00F848F2"/>
    <w:rsid w:val="00F96679"/>
    <w:rsid w:val="00FA682A"/>
    <w:rsid w:val="00FB29D0"/>
    <w:rsid w:val="00FB66D2"/>
    <w:rsid w:val="00FC51FF"/>
    <w:rsid w:val="00FD14BF"/>
    <w:rsid w:val="00FD2CCA"/>
    <w:rsid w:val="00FD66D4"/>
    <w:rsid w:val="00FD6833"/>
    <w:rsid w:val="00FE51C3"/>
    <w:rsid w:val="00FE6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D16779"/>
    <w:pPr>
      <w:ind w:left="200"/>
    </w:pPr>
    <w:rPr>
      <w:rFonts w:ascii="Arial" w:hAnsi="Arial" w:cs="Arial"/>
      <w:b/>
      <w:bCs/>
    </w:r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paragraph" w:styleId="Paragraphedeliste">
    <w:name w:val="List Paragraph"/>
    <w:aliases w:val="Titre B,Puces 1,Level 1 Puce,Titre 1 Car1,armelle Car,Listes,Liste à puce - SC,liste 1,titre,6 pt paragraphe carré,alinéa 1,List Paragraph1,List Paragraph,Sous Puce MiniCV,Puce Enquete,Liste Niveau 1,Puce focus,Contact,calia titre 3"/>
    <w:basedOn w:val="Normal"/>
    <w:link w:val="ParagraphedelisteCar"/>
    <w:uiPriority w:val="99"/>
    <w:qFormat/>
    <w:rsid w:val="00771279"/>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Titre B Car,Puces 1 Car,Level 1 Puce Car,Titre 1 Car1 Car,armelle Car Car,Listes Car,Liste à puce - SC Car,liste 1 Car,titre Car,6 pt paragraphe carré Car,alinéa 1 Car,List Paragraph1 Car,List Paragraph Car,Sous Puce MiniCV Car"/>
    <w:link w:val="Paragraphedeliste"/>
    <w:uiPriority w:val="99"/>
    <w:qFormat/>
    <w:locked/>
    <w:rsid w:val="0077127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7494">
      <w:bodyDiv w:val="1"/>
      <w:marLeft w:val="0"/>
      <w:marRight w:val="0"/>
      <w:marTop w:val="0"/>
      <w:marBottom w:val="0"/>
      <w:divBdr>
        <w:top w:val="none" w:sz="0" w:space="0" w:color="auto"/>
        <w:left w:val="none" w:sz="0" w:space="0" w:color="auto"/>
        <w:bottom w:val="none" w:sz="0" w:space="0" w:color="auto"/>
        <w:right w:val="none" w:sz="0" w:space="0" w:color="auto"/>
      </w:divBdr>
    </w:div>
    <w:div w:id="781610456">
      <w:bodyDiv w:val="1"/>
      <w:marLeft w:val="0"/>
      <w:marRight w:val="0"/>
      <w:marTop w:val="0"/>
      <w:marBottom w:val="0"/>
      <w:divBdr>
        <w:top w:val="none" w:sz="0" w:space="0" w:color="auto"/>
        <w:left w:val="none" w:sz="0" w:space="0" w:color="auto"/>
        <w:bottom w:val="none" w:sz="0" w:space="0" w:color="auto"/>
        <w:right w:val="none" w:sz="0" w:space="0" w:color="auto"/>
      </w:divBdr>
    </w:div>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6D36D05595E341B0FBF9807905CCBA" ma:contentTypeVersion="3" ma:contentTypeDescription="Crée un document." ma:contentTypeScope="" ma:versionID="3e12dc51bac441c7765da35267c64e4b">
  <xsd:schema xmlns:xsd="http://www.w3.org/2001/XMLSchema" xmlns:xs="http://www.w3.org/2001/XMLSchema" xmlns:p="http://schemas.microsoft.com/office/2006/metadata/properties" xmlns:ns2="1e628dee-f363-4e03-9784-b02bc337bcd9" targetNamespace="http://schemas.microsoft.com/office/2006/metadata/properties" ma:root="true" ma:fieldsID="9762dd161f09e23655dc621845a5ad0a" ns2:_="">
    <xsd:import namespace="1e628dee-f363-4e03-9784-b02bc337bcd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28dee-f363-4e03-9784-b02bc337b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B613EC-442E-4DF0-9019-E2718F425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28dee-f363-4e03-9784-b02bc337b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D8E2F-C201-47E4-BA8F-4A8B07FF2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1066</Words>
  <Characters>6385</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7437</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MANCEL Marion (Acoss)</cp:lastModifiedBy>
  <cp:revision>17</cp:revision>
  <cp:lastPrinted>2023-04-05T13:59:00Z</cp:lastPrinted>
  <dcterms:created xsi:type="dcterms:W3CDTF">2023-03-02T15:40:00Z</dcterms:created>
  <dcterms:modified xsi:type="dcterms:W3CDTF">2025-12-15T08:35:00Z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0x010100D16D36D05595E341B0FBF9807905CCBA</vt:lpwstr>
  </property>
</Properties>
</file>